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9E7" w:rsidRDefault="00820CF4">
      <w:pPr>
        <w:spacing w:line="440" w:lineRule="exact"/>
        <w:rPr>
          <w:rFonts w:ascii="黑体" w:eastAsia="黑体" w:hAnsi="宋体"/>
          <w:sz w:val="24"/>
        </w:rPr>
      </w:pPr>
      <w:r>
        <w:rPr>
          <w:rFonts w:hint="eastAsia"/>
          <w:sz w:val="28"/>
        </w:rPr>
        <w:t>附件</w:t>
      </w:r>
      <w:r w:rsidR="001C17A7">
        <w:rPr>
          <w:rFonts w:hint="eastAsia"/>
          <w:sz w:val="28"/>
        </w:rPr>
        <w:t>5</w:t>
      </w:r>
      <w:r>
        <w:rPr>
          <w:rFonts w:hint="eastAsia"/>
          <w:sz w:val="28"/>
        </w:rPr>
        <w:t>：</w:t>
      </w:r>
    </w:p>
    <w:p w:rsidR="00F379E7" w:rsidRDefault="00820CF4">
      <w:pPr>
        <w:spacing w:line="440" w:lineRule="exact"/>
        <w:jc w:val="center"/>
        <w:outlineLvl w:val="0"/>
        <w:rPr>
          <w:rFonts w:ascii="宋体" w:hAnsi="宋体" w:cs="宋体"/>
          <w:b/>
          <w:bCs/>
          <w:sz w:val="32"/>
          <w:szCs w:val="32"/>
        </w:rPr>
      </w:pPr>
      <w:r>
        <w:rPr>
          <w:rFonts w:ascii="宋体" w:hAnsi="宋体" w:cs="宋体" w:hint="eastAsia"/>
          <w:b/>
          <w:bCs/>
          <w:sz w:val="32"/>
          <w:szCs w:val="32"/>
        </w:rPr>
        <w:t>201</w:t>
      </w:r>
      <w:r w:rsidR="001C17A7">
        <w:rPr>
          <w:rFonts w:ascii="宋体" w:hAnsi="宋体" w:cs="宋体" w:hint="eastAsia"/>
          <w:b/>
          <w:bCs/>
          <w:sz w:val="32"/>
          <w:szCs w:val="32"/>
        </w:rPr>
        <w:t>8</w:t>
      </w:r>
      <w:r>
        <w:rPr>
          <w:rFonts w:ascii="宋体" w:hAnsi="宋体" w:cs="宋体" w:hint="eastAsia"/>
          <w:b/>
          <w:bCs/>
          <w:sz w:val="32"/>
          <w:szCs w:val="32"/>
        </w:rPr>
        <w:t>年考试内容范围说明</w:t>
      </w:r>
    </w:p>
    <w:p w:rsidR="00F379E7" w:rsidRDefault="00F379E7">
      <w:pPr>
        <w:spacing w:line="440" w:lineRule="exact"/>
        <w:jc w:val="center"/>
        <w:outlineLvl w:val="0"/>
        <w:rPr>
          <w:rFonts w:ascii="宋体" w:hAnsi="宋体" w:cs="宋体"/>
          <w:b/>
          <w:bCs/>
          <w:sz w:val="32"/>
          <w:szCs w:val="32"/>
        </w:rPr>
      </w:pPr>
    </w:p>
    <w:p w:rsidR="00F379E7" w:rsidRDefault="00820CF4">
      <w:pPr>
        <w:adjustRightInd w:val="0"/>
        <w:snapToGrid w:val="0"/>
        <w:rPr>
          <w:rFonts w:ascii="宋体" w:hAnsi="宋体"/>
          <w:sz w:val="28"/>
        </w:rPr>
      </w:pPr>
      <w:r>
        <w:rPr>
          <w:rFonts w:ascii="宋体" w:hAnsi="宋体" w:hint="eastAsia"/>
          <w:b/>
          <w:sz w:val="24"/>
        </w:rPr>
        <w:t>考试科目名称:计算机专业基础综合</w:t>
      </w: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0"/>
      </w:tblGrid>
      <w:tr w:rsidR="00F379E7">
        <w:tc>
          <w:tcPr>
            <w:tcW w:w="9180" w:type="dxa"/>
          </w:tcPr>
          <w:p w:rsidR="00F379E7" w:rsidRDefault="00F379E7">
            <w:pPr>
              <w:rPr>
                <w:rFonts w:ascii="宋体" w:cs="Times New Roman"/>
                <w:sz w:val="24"/>
                <w:szCs w:val="24"/>
              </w:rPr>
            </w:pPr>
          </w:p>
          <w:p w:rsidR="00F379E7" w:rsidRDefault="00820CF4">
            <w:pPr>
              <w:rPr>
                <w:rFonts w:ascii="宋体" w:cs="Times New Roman"/>
                <w:b/>
                <w:sz w:val="24"/>
                <w:szCs w:val="24"/>
              </w:rPr>
            </w:pPr>
            <w:r>
              <w:rPr>
                <w:rFonts w:ascii="宋体" w:cs="Times New Roman" w:hint="eastAsia"/>
                <w:b/>
                <w:sz w:val="24"/>
                <w:szCs w:val="24"/>
              </w:rPr>
              <w:t>数据结构部分</w:t>
            </w:r>
          </w:p>
          <w:p w:rsidR="00F379E7" w:rsidRDefault="00F379E7">
            <w:pPr>
              <w:rPr>
                <w:rFonts w:ascii="宋体" w:hAnsi="宋体" w:cs="宋体"/>
                <w:sz w:val="24"/>
                <w:szCs w:val="24"/>
              </w:rPr>
            </w:pPr>
          </w:p>
          <w:p w:rsidR="00F379E7" w:rsidRDefault="00820CF4">
            <w:pPr>
              <w:rPr>
                <w:rFonts w:ascii="宋体" w:hAnsi="宋体" w:cs="宋体"/>
                <w:sz w:val="24"/>
                <w:szCs w:val="24"/>
              </w:rPr>
            </w:pPr>
            <w:r>
              <w:rPr>
                <w:rFonts w:ascii="宋体" w:hAnsi="宋体" w:cs="宋体" w:hint="eastAsia"/>
                <w:sz w:val="24"/>
                <w:szCs w:val="24"/>
              </w:rPr>
              <w:t>考试内容范围</w:t>
            </w:r>
            <w:r>
              <w:rPr>
                <w:rFonts w:ascii="宋体" w:hAnsi="宋体" w:cs="宋体"/>
                <w:sz w:val="24"/>
                <w:szCs w:val="24"/>
              </w:rPr>
              <w:t xml:space="preserve">: </w:t>
            </w:r>
          </w:p>
          <w:p w:rsidR="00F379E7" w:rsidRDefault="00820CF4">
            <w:pPr>
              <w:numPr>
                <w:ilvl w:val="0"/>
                <w:numId w:val="1"/>
              </w:numPr>
              <w:spacing w:line="380" w:lineRule="exact"/>
              <w:rPr>
                <w:rFonts w:cs="Times New Roman"/>
                <w:sz w:val="24"/>
                <w:szCs w:val="24"/>
              </w:rPr>
            </w:pPr>
            <w:r>
              <w:rPr>
                <w:rFonts w:cs="宋体" w:hint="eastAsia"/>
                <w:sz w:val="24"/>
                <w:szCs w:val="24"/>
              </w:rPr>
              <w:t>绪论</w:t>
            </w:r>
          </w:p>
          <w:p w:rsidR="00F379E7" w:rsidRDefault="00820CF4">
            <w:pPr>
              <w:numPr>
                <w:ilvl w:val="0"/>
                <w:numId w:val="2"/>
              </w:numPr>
              <w:spacing w:line="380" w:lineRule="exact"/>
              <w:rPr>
                <w:rFonts w:cs="Times New Roman"/>
              </w:rPr>
            </w:pPr>
            <w:r>
              <w:rPr>
                <w:rFonts w:cs="宋体" w:hint="eastAsia"/>
              </w:rPr>
              <w:t>了解有关数据结构的各个名词和术语的含义，以及语句频度和时间复杂度、空间复杂度的估算。</w:t>
            </w:r>
          </w:p>
          <w:p w:rsidR="00F379E7" w:rsidRDefault="00820CF4">
            <w:pPr>
              <w:numPr>
                <w:ilvl w:val="0"/>
                <w:numId w:val="1"/>
              </w:numPr>
              <w:spacing w:line="380" w:lineRule="exact"/>
              <w:rPr>
                <w:rFonts w:cs="Times New Roman"/>
                <w:sz w:val="24"/>
                <w:szCs w:val="24"/>
              </w:rPr>
            </w:pPr>
            <w:r>
              <w:rPr>
                <w:rFonts w:cs="宋体" w:hint="eastAsia"/>
                <w:sz w:val="24"/>
                <w:szCs w:val="24"/>
              </w:rPr>
              <w:t>线性表</w:t>
            </w:r>
          </w:p>
          <w:p w:rsidR="00F379E7" w:rsidRDefault="00820CF4">
            <w:pPr>
              <w:numPr>
                <w:ilvl w:val="0"/>
                <w:numId w:val="3"/>
              </w:numPr>
              <w:spacing w:line="380" w:lineRule="exact"/>
              <w:ind w:left="777" w:hanging="357"/>
              <w:rPr>
                <w:rFonts w:cs="Times New Roman"/>
              </w:rPr>
            </w:pPr>
            <w:r>
              <w:rPr>
                <w:rFonts w:cs="宋体" w:hint="eastAsia"/>
              </w:rPr>
              <w:t>了解线性表的逻辑结构特性是数据元素之间存在线性关系，在计算机中表示这种关系的两类不同的存储结构是顺序存储结构和链式存储结构。</w:t>
            </w:r>
          </w:p>
          <w:p w:rsidR="00F379E7" w:rsidRDefault="00820CF4">
            <w:pPr>
              <w:numPr>
                <w:ilvl w:val="0"/>
                <w:numId w:val="3"/>
              </w:numPr>
              <w:spacing w:line="380" w:lineRule="exact"/>
              <w:ind w:left="777" w:hanging="357"/>
              <w:rPr>
                <w:rFonts w:cs="Times New Roman"/>
              </w:rPr>
            </w:pPr>
            <w:r>
              <w:rPr>
                <w:rFonts w:cs="宋体" w:hint="eastAsia"/>
              </w:rPr>
              <w:t>熟练掌握顺序存储结构和链式存储结构的描述方法以及线性表的基本操作在这两种存储结构上的实现。</w:t>
            </w:r>
          </w:p>
          <w:p w:rsidR="00F379E7" w:rsidRDefault="00820CF4">
            <w:pPr>
              <w:numPr>
                <w:ilvl w:val="0"/>
                <w:numId w:val="3"/>
              </w:numPr>
              <w:spacing w:line="380" w:lineRule="exact"/>
              <w:ind w:left="777" w:hanging="357"/>
              <w:rPr>
                <w:rFonts w:cs="Times New Roman"/>
              </w:rPr>
            </w:pPr>
            <w:r>
              <w:rPr>
                <w:rFonts w:cs="宋体" w:hint="eastAsia"/>
              </w:rPr>
              <w:t>能够从时间和空间复杂度的角度综合比较线性表两种存储结构的不同特点及其适用场合。</w:t>
            </w:r>
          </w:p>
          <w:p w:rsidR="00F379E7" w:rsidRDefault="00820CF4">
            <w:pPr>
              <w:numPr>
                <w:ilvl w:val="0"/>
                <w:numId w:val="1"/>
              </w:numPr>
              <w:spacing w:line="380" w:lineRule="exact"/>
              <w:rPr>
                <w:rFonts w:cs="Times New Roman"/>
                <w:sz w:val="24"/>
                <w:szCs w:val="24"/>
              </w:rPr>
            </w:pPr>
            <w:r>
              <w:rPr>
                <w:rFonts w:cs="宋体" w:hint="eastAsia"/>
                <w:sz w:val="24"/>
                <w:szCs w:val="24"/>
              </w:rPr>
              <w:t>栈和队列</w:t>
            </w:r>
          </w:p>
          <w:p w:rsidR="00F379E7" w:rsidRDefault="00820CF4">
            <w:pPr>
              <w:numPr>
                <w:ilvl w:val="0"/>
                <w:numId w:val="4"/>
              </w:numPr>
              <w:spacing w:line="380" w:lineRule="exact"/>
              <w:ind w:left="777" w:hanging="357"/>
              <w:rPr>
                <w:rFonts w:cs="Times New Roman"/>
              </w:rPr>
            </w:pPr>
            <w:r>
              <w:rPr>
                <w:rFonts w:cs="宋体" w:hint="eastAsia"/>
              </w:rPr>
              <w:t>掌握栈和队列这两种抽象数据类型的特点，并能在相应的应用问题中正确选用它们。</w:t>
            </w:r>
          </w:p>
          <w:p w:rsidR="00F379E7" w:rsidRDefault="00820CF4">
            <w:pPr>
              <w:numPr>
                <w:ilvl w:val="0"/>
                <w:numId w:val="4"/>
              </w:numPr>
              <w:spacing w:line="380" w:lineRule="exact"/>
              <w:ind w:left="777" w:hanging="357"/>
              <w:rPr>
                <w:rFonts w:cs="Times New Roman"/>
              </w:rPr>
            </w:pPr>
            <w:r>
              <w:rPr>
                <w:rFonts w:cs="宋体" w:hint="eastAsia"/>
              </w:rPr>
              <w:t>熟练掌握栈类型的两种实现方法。</w:t>
            </w:r>
          </w:p>
          <w:p w:rsidR="00F379E7" w:rsidRDefault="00820CF4">
            <w:pPr>
              <w:numPr>
                <w:ilvl w:val="0"/>
                <w:numId w:val="4"/>
              </w:numPr>
              <w:spacing w:line="380" w:lineRule="exact"/>
              <w:ind w:left="777" w:hanging="357"/>
              <w:rPr>
                <w:rFonts w:cs="Times New Roman"/>
              </w:rPr>
            </w:pPr>
            <w:r>
              <w:rPr>
                <w:rFonts w:cs="宋体" w:hint="eastAsia"/>
              </w:rPr>
              <w:t>熟练掌握循环队列和链队列的基本操作实现算法。</w:t>
            </w:r>
          </w:p>
          <w:p w:rsidR="00F379E7" w:rsidRDefault="00820CF4">
            <w:pPr>
              <w:numPr>
                <w:ilvl w:val="0"/>
                <w:numId w:val="4"/>
              </w:numPr>
              <w:spacing w:line="380" w:lineRule="exact"/>
              <w:ind w:left="777" w:hanging="357"/>
              <w:rPr>
                <w:rFonts w:cs="Times New Roman"/>
              </w:rPr>
            </w:pPr>
            <w:r>
              <w:rPr>
                <w:rFonts w:cs="宋体" w:hint="eastAsia"/>
              </w:rPr>
              <w:t>理解递归算法执行过程中栈的状态变化过程。</w:t>
            </w:r>
          </w:p>
          <w:p w:rsidR="00F379E7" w:rsidRDefault="00820CF4">
            <w:pPr>
              <w:numPr>
                <w:ilvl w:val="0"/>
                <w:numId w:val="1"/>
              </w:numPr>
              <w:spacing w:line="380" w:lineRule="exact"/>
              <w:rPr>
                <w:rFonts w:cs="Times New Roman"/>
                <w:sz w:val="24"/>
                <w:szCs w:val="24"/>
              </w:rPr>
            </w:pPr>
            <w:r>
              <w:rPr>
                <w:rFonts w:cs="宋体" w:hint="eastAsia"/>
                <w:sz w:val="24"/>
                <w:szCs w:val="24"/>
              </w:rPr>
              <w:t>串</w:t>
            </w:r>
          </w:p>
          <w:p w:rsidR="00F379E7" w:rsidRDefault="00820CF4">
            <w:pPr>
              <w:numPr>
                <w:ilvl w:val="0"/>
                <w:numId w:val="5"/>
              </w:numPr>
              <w:spacing w:line="380" w:lineRule="exact"/>
              <w:ind w:left="777" w:hanging="357"/>
              <w:rPr>
                <w:rFonts w:cs="Times New Roman"/>
              </w:rPr>
            </w:pPr>
            <w:r>
              <w:rPr>
                <w:rFonts w:cs="宋体" w:hint="eastAsia"/>
              </w:rPr>
              <w:t>理解串类型定义中各基本操作的特点，并能正确利用它们进行串的其它操作。</w:t>
            </w:r>
          </w:p>
          <w:p w:rsidR="00F379E7" w:rsidRDefault="00820CF4">
            <w:pPr>
              <w:numPr>
                <w:ilvl w:val="0"/>
                <w:numId w:val="5"/>
              </w:numPr>
              <w:spacing w:line="380" w:lineRule="exact"/>
              <w:ind w:left="777" w:hanging="357"/>
              <w:rPr>
                <w:rFonts w:cs="Times New Roman"/>
              </w:rPr>
            </w:pPr>
            <w:r>
              <w:rPr>
                <w:rFonts w:cs="宋体" w:hint="eastAsia"/>
              </w:rPr>
              <w:t>理解串类型的各种存储表示方法。</w:t>
            </w:r>
          </w:p>
          <w:p w:rsidR="00F379E7" w:rsidRDefault="00820CF4">
            <w:pPr>
              <w:numPr>
                <w:ilvl w:val="0"/>
                <w:numId w:val="1"/>
              </w:numPr>
              <w:spacing w:line="380" w:lineRule="exact"/>
              <w:rPr>
                <w:rFonts w:cs="Times New Roman"/>
              </w:rPr>
            </w:pPr>
            <w:r>
              <w:rPr>
                <w:rFonts w:cs="宋体" w:hint="eastAsia"/>
                <w:sz w:val="24"/>
                <w:szCs w:val="24"/>
              </w:rPr>
              <w:t>数组和广义表</w:t>
            </w:r>
          </w:p>
          <w:p w:rsidR="00F379E7" w:rsidRDefault="00820CF4">
            <w:pPr>
              <w:numPr>
                <w:ilvl w:val="0"/>
                <w:numId w:val="6"/>
              </w:numPr>
              <w:spacing w:line="380" w:lineRule="exact"/>
              <w:ind w:left="777" w:hanging="357"/>
              <w:rPr>
                <w:rFonts w:cs="Times New Roman"/>
              </w:rPr>
            </w:pPr>
            <w:r>
              <w:rPr>
                <w:rFonts w:cs="宋体" w:hint="eastAsia"/>
              </w:rPr>
              <w:t>理解多维数组类型的特点及其在高级编程语言中的存储表示和实现方法，并掌握数组在“以行为主”和“以列为主”的存储表示中的地址计算方法。</w:t>
            </w:r>
          </w:p>
          <w:p w:rsidR="00F379E7" w:rsidRDefault="00820CF4">
            <w:pPr>
              <w:numPr>
                <w:ilvl w:val="0"/>
                <w:numId w:val="6"/>
              </w:numPr>
              <w:spacing w:line="380" w:lineRule="exact"/>
              <w:ind w:left="777" w:hanging="357"/>
              <w:rPr>
                <w:rFonts w:cs="Times New Roman"/>
              </w:rPr>
            </w:pPr>
            <w:r>
              <w:rPr>
                <w:rFonts w:cs="宋体" w:hint="eastAsia"/>
              </w:rPr>
              <w:t>掌握特殊矩阵的压缩存储表示方法。</w:t>
            </w:r>
          </w:p>
          <w:p w:rsidR="00F379E7" w:rsidRDefault="00820CF4">
            <w:pPr>
              <w:numPr>
                <w:ilvl w:val="0"/>
                <w:numId w:val="6"/>
              </w:numPr>
              <w:spacing w:line="380" w:lineRule="exact"/>
              <w:ind w:left="777" w:hanging="357"/>
              <w:rPr>
                <w:rFonts w:cs="Times New Roman"/>
              </w:rPr>
            </w:pPr>
            <w:r>
              <w:rPr>
                <w:rFonts w:cs="宋体" w:hint="eastAsia"/>
              </w:rPr>
              <w:t>理解稀疏矩阵的压缩存储方法的特点及其适用范围，领会以三元组表示稀疏矩阵时进行矩阵运算所采用的处理方法。</w:t>
            </w:r>
          </w:p>
          <w:p w:rsidR="00F379E7" w:rsidRDefault="00820CF4">
            <w:pPr>
              <w:numPr>
                <w:ilvl w:val="0"/>
                <w:numId w:val="1"/>
              </w:numPr>
              <w:spacing w:line="380" w:lineRule="exact"/>
              <w:rPr>
                <w:rFonts w:cs="Times New Roman"/>
              </w:rPr>
            </w:pPr>
            <w:r>
              <w:rPr>
                <w:rFonts w:cs="宋体" w:hint="eastAsia"/>
                <w:sz w:val="24"/>
                <w:szCs w:val="24"/>
              </w:rPr>
              <w:t>树和二叉树</w:t>
            </w:r>
          </w:p>
          <w:p w:rsidR="00F379E7" w:rsidRDefault="00820CF4">
            <w:pPr>
              <w:numPr>
                <w:ilvl w:val="0"/>
                <w:numId w:val="7"/>
              </w:numPr>
              <w:spacing w:line="380" w:lineRule="exact"/>
              <w:ind w:left="777" w:hanging="357"/>
              <w:rPr>
                <w:rFonts w:cs="Times New Roman"/>
              </w:rPr>
            </w:pPr>
            <w:r>
              <w:rPr>
                <w:rFonts w:cs="宋体" w:hint="eastAsia"/>
              </w:rPr>
              <w:t>领会树和二叉树的类型定义，理解树和二叉树的结构差别。</w:t>
            </w:r>
          </w:p>
          <w:p w:rsidR="00F379E7" w:rsidRDefault="00820CF4">
            <w:pPr>
              <w:numPr>
                <w:ilvl w:val="0"/>
                <w:numId w:val="7"/>
              </w:numPr>
              <w:spacing w:line="380" w:lineRule="exact"/>
              <w:ind w:left="777" w:hanging="357"/>
              <w:rPr>
                <w:rFonts w:cs="Times New Roman"/>
              </w:rPr>
            </w:pPr>
            <w:r>
              <w:rPr>
                <w:rFonts w:cs="宋体" w:hint="eastAsia"/>
              </w:rPr>
              <w:t>熟记二叉树的主要特性，并掌握它们的证明方法。</w:t>
            </w:r>
          </w:p>
          <w:p w:rsidR="00F379E7" w:rsidRDefault="00820CF4">
            <w:pPr>
              <w:numPr>
                <w:ilvl w:val="0"/>
                <w:numId w:val="7"/>
              </w:numPr>
              <w:spacing w:line="380" w:lineRule="exact"/>
              <w:ind w:left="777" w:hanging="357"/>
              <w:rPr>
                <w:rFonts w:cs="Times New Roman"/>
              </w:rPr>
            </w:pPr>
            <w:r>
              <w:rPr>
                <w:rFonts w:cs="宋体" w:hint="eastAsia"/>
              </w:rPr>
              <w:t>熟练掌握二叉树的各种遍历算法，并能灵活运用遍历算法实现二叉树的其它操作。</w:t>
            </w:r>
          </w:p>
          <w:p w:rsidR="00F379E7" w:rsidRDefault="00820CF4">
            <w:pPr>
              <w:numPr>
                <w:ilvl w:val="0"/>
                <w:numId w:val="7"/>
              </w:numPr>
              <w:spacing w:line="380" w:lineRule="exact"/>
              <w:ind w:left="777" w:hanging="357"/>
              <w:rPr>
                <w:rFonts w:cs="Times New Roman"/>
              </w:rPr>
            </w:pPr>
            <w:r>
              <w:rPr>
                <w:rFonts w:cs="宋体" w:hint="eastAsia"/>
              </w:rPr>
              <w:t>理解二叉树的线索化过程以及在线索化树上找给定结点的前驱和后继的方法。</w:t>
            </w:r>
          </w:p>
          <w:p w:rsidR="00F379E7" w:rsidRDefault="00820CF4">
            <w:pPr>
              <w:numPr>
                <w:ilvl w:val="0"/>
                <w:numId w:val="7"/>
              </w:numPr>
              <w:spacing w:line="380" w:lineRule="exact"/>
              <w:ind w:left="777" w:hanging="357"/>
              <w:rPr>
                <w:rFonts w:cs="Times New Roman"/>
              </w:rPr>
            </w:pPr>
            <w:r>
              <w:rPr>
                <w:rFonts w:cs="宋体" w:hint="eastAsia"/>
              </w:rPr>
              <w:t>熟练掌握二叉树和树的各种存储结构及其建立的算法。</w:t>
            </w:r>
          </w:p>
          <w:p w:rsidR="00F379E7" w:rsidRDefault="00820CF4">
            <w:pPr>
              <w:numPr>
                <w:ilvl w:val="0"/>
                <w:numId w:val="7"/>
              </w:numPr>
              <w:spacing w:line="380" w:lineRule="exact"/>
              <w:ind w:left="777" w:hanging="357"/>
              <w:rPr>
                <w:rFonts w:cs="Times New Roman"/>
              </w:rPr>
            </w:pPr>
            <w:r>
              <w:rPr>
                <w:rFonts w:cs="宋体" w:hint="eastAsia"/>
              </w:rPr>
              <w:lastRenderedPageBreak/>
              <w:t>学会编写实现树的各种操作的算法。</w:t>
            </w:r>
          </w:p>
          <w:p w:rsidR="00F379E7" w:rsidRDefault="00820CF4">
            <w:pPr>
              <w:numPr>
                <w:ilvl w:val="0"/>
                <w:numId w:val="7"/>
              </w:numPr>
              <w:spacing w:line="380" w:lineRule="exact"/>
              <w:ind w:left="777" w:hanging="357"/>
              <w:rPr>
                <w:rFonts w:cs="Times New Roman"/>
              </w:rPr>
            </w:pPr>
            <w:r>
              <w:rPr>
                <w:rFonts w:cs="宋体" w:hint="eastAsia"/>
              </w:rPr>
              <w:t>了解哈夫曼树的特性，掌握建立哈夫曼树和哈夫曼编码的方法。</w:t>
            </w:r>
          </w:p>
          <w:p w:rsidR="00F379E7" w:rsidRDefault="00820CF4">
            <w:pPr>
              <w:numPr>
                <w:ilvl w:val="0"/>
                <w:numId w:val="1"/>
              </w:numPr>
              <w:spacing w:line="380" w:lineRule="exact"/>
              <w:rPr>
                <w:rFonts w:cs="Times New Roman"/>
              </w:rPr>
            </w:pPr>
            <w:r>
              <w:rPr>
                <w:rFonts w:cs="宋体" w:hint="eastAsia"/>
                <w:sz w:val="24"/>
                <w:szCs w:val="24"/>
              </w:rPr>
              <w:t>图</w:t>
            </w:r>
          </w:p>
          <w:p w:rsidR="00F379E7" w:rsidRDefault="00820CF4">
            <w:pPr>
              <w:numPr>
                <w:ilvl w:val="0"/>
                <w:numId w:val="8"/>
              </w:numPr>
              <w:spacing w:line="380" w:lineRule="exact"/>
              <w:ind w:left="777" w:hanging="357"/>
              <w:rPr>
                <w:rFonts w:cs="Times New Roman"/>
              </w:rPr>
            </w:pPr>
            <w:r>
              <w:rPr>
                <w:rFonts w:cs="宋体" w:hint="eastAsia"/>
              </w:rPr>
              <w:t>领会图的类型定义。</w:t>
            </w:r>
          </w:p>
          <w:p w:rsidR="00F379E7" w:rsidRDefault="00820CF4">
            <w:pPr>
              <w:numPr>
                <w:ilvl w:val="0"/>
                <w:numId w:val="8"/>
              </w:numPr>
              <w:spacing w:line="380" w:lineRule="exact"/>
              <w:ind w:left="777" w:hanging="357"/>
              <w:rPr>
                <w:rFonts w:cs="Times New Roman"/>
              </w:rPr>
            </w:pPr>
            <w:r>
              <w:rPr>
                <w:rFonts w:cs="宋体" w:hint="eastAsia"/>
              </w:rPr>
              <w:t>熟悉图的各种存储结构及其构造算法，了解各种存储结构的特点及其选用原则。</w:t>
            </w:r>
          </w:p>
          <w:p w:rsidR="00F379E7" w:rsidRDefault="00820CF4">
            <w:pPr>
              <w:numPr>
                <w:ilvl w:val="0"/>
                <w:numId w:val="8"/>
              </w:numPr>
              <w:spacing w:line="380" w:lineRule="exact"/>
              <w:ind w:left="777" w:hanging="357"/>
              <w:rPr>
                <w:rFonts w:cs="Times New Roman"/>
              </w:rPr>
            </w:pPr>
            <w:r>
              <w:rPr>
                <w:rFonts w:cs="宋体" w:hint="eastAsia"/>
              </w:rPr>
              <w:t>熟练掌握图的两种遍历算法。</w:t>
            </w:r>
          </w:p>
          <w:p w:rsidR="00F379E7" w:rsidRDefault="00820CF4">
            <w:pPr>
              <w:numPr>
                <w:ilvl w:val="0"/>
                <w:numId w:val="8"/>
              </w:numPr>
              <w:spacing w:line="380" w:lineRule="exact"/>
              <w:ind w:left="777" w:hanging="357"/>
              <w:rPr>
                <w:rFonts w:cs="Times New Roman"/>
              </w:rPr>
            </w:pPr>
            <w:r>
              <w:rPr>
                <w:rFonts w:cs="宋体" w:hint="eastAsia"/>
              </w:rPr>
              <w:t>理解各种图的应用问题的算法及其应用场合。</w:t>
            </w:r>
          </w:p>
          <w:p w:rsidR="00F379E7" w:rsidRDefault="00820CF4">
            <w:pPr>
              <w:numPr>
                <w:ilvl w:val="0"/>
                <w:numId w:val="1"/>
              </w:numPr>
              <w:spacing w:line="380" w:lineRule="exact"/>
              <w:rPr>
                <w:rFonts w:cs="Times New Roman"/>
              </w:rPr>
            </w:pPr>
            <w:r>
              <w:rPr>
                <w:rFonts w:cs="宋体" w:hint="eastAsia"/>
                <w:sz w:val="24"/>
                <w:szCs w:val="24"/>
              </w:rPr>
              <w:t>查找</w:t>
            </w:r>
          </w:p>
          <w:p w:rsidR="00F379E7" w:rsidRDefault="00820CF4">
            <w:pPr>
              <w:numPr>
                <w:ilvl w:val="0"/>
                <w:numId w:val="9"/>
              </w:numPr>
              <w:spacing w:line="380" w:lineRule="exact"/>
              <w:ind w:left="777" w:hanging="357"/>
              <w:rPr>
                <w:rFonts w:cs="Times New Roman"/>
              </w:rPr>
            </w:pPr>
            <w:r>
              <w:rPr>
                <w:rFonts w:cs="宋体" w:hint="eastAsia"/>
              </w:rPr>
              <w:t>理</w:t>
            </w:r>
            <w:r>
              <w:rPr>
                <w:rFonts w:ascii="宋体" w:hAnsi="宋体" w:cs="宋体" w:hint="eastAsia"/>
              </w:rPr>
              <w:t>解</w:t>
            </w:r>
            <w:r>
              <w:rPr>
                <w:rFonts w:cs="宋体" w:hint="eastAsia"/>
              </w:rPr>
              <w:t>查找表的结构特点以及各种表示方法的适用性。</w:t>
            </w:r>
          </w:p>
          <w:p w:rsidR="00F379E7" w:rsidRDefault="00820CF4">
            <w:pPr>
              <w:numPr>
                <w:ilvl w:val="0"/>
                <w:numId w:val="9"/>
              </w:numPr>
              <w:spacing w:line="380" w:lineRule="exact"/>
              <w:ind w:left="777" w:hanging="357"/>
              <w:rPr>
                <w:rFonts w:cs="Times New Roman"/>
              </w:rPr>
            </w:pPr>
            <w:r>
              <w:rPr>
                <w:rFonts w:cs="宋体" w:hint="eastAsia"/>
              </w:rPr>
              <w:t>熟练掌握以顺序表或有序表表示静态查找表时的查找方法。</w:t>
            </w:r>
          </w:p>
          <w:p w:rsidR="00F379E7" w:rsidRDefault="00820CF4">
            <w:pPr>
              <w:numPr>
                <w:ilvl w:val="0"/>
                <w:numId w:val="9"/>
              </w:numPr>
              <w:spacing w:line="380" w:lineRule="exact"/>
              <w:ind w:left="777" w:hanging="357"/>
              <w:rPr>
                <w:rFonts w:cs="Times New Roman"/>
              </w:rPr>
            </w:pPr>
            <w:r>
              <w:rPr>
                <w:rFonts w:cs="宋体" w:hint="eastAsia"/>
              </w:rPr>
              <w:t>熟练掌握二叉排序树的构造和查找方法。</w:t>
            </w:r>
          </w:p>
          <w:p w:rsidR="00F379E7" w:rsidRDefault="00820CF4">
            <w:pPr>
              <w:numPr>
                <w:ilvl w:val="0"/>
                <w:numId w:val="9"/>
              </w:numPr>
              <w:spacing w:line="380" w:lineRule="exact"/>
              <w:ind w:left="777" w:hanging="357"/>
              <w:rPr>
                <w:rFonts w:cs="Times New Roman"/>
              </w:rPr>
            </w:pPr>
            <w:r>
              <w:rPr>
                <w:rFonts w:cs="宋体" w:hint="eastAsia"/>
              </w:rPr>
              <w:t>理解平衡二叉排序树的构造过程。</w:t>
            </w:r>
          </w:p>
          <w:p w:rsidR="00F379E7" w:rsidRDefault="00820CF4">
            <w:pPr>
              <w:numPr>
                <w:ilvl w:val="0"/>
                <w:numId w:val="9"/>
              </w:numPr>
              <w:spacing w:line="380" w:lineRule="exact"/>
              <w:ind w:left="777" w:hanging="357"/>
              <w:rPr>
                <w:rFonts w:cs="Times New Roman"/>
              </w:rPr>
            </w:pPr>
            <w:r>
              <w:rPr>
                <w:rFonts w:cs="宋体" w:hint="eastAsia"/>
              </w:rPr>
              <w:t>熟练掌握哈希表的构造方法，深刻理解哈希表与其它结构的查找表的实质性的差别。</w:t>
            </w:r>
          </w:p>
          <w:p w:rsidR="00F379E7" w:rsidRDefault="00820CF4">
            <w:pPr>
              <w:numPr>
                <w:ilvl w:val="0"/>
                <w:numId w:val="9"/>
              </w:numPr>
              <w:spacing w:line="380" w:lineRule="exact"/>
              <w:ind w:left="777" w:hanging="357"/>
              <w:rPr>
                <w:rFonts w:cs="Times New Roman"/>
              </w:rPr>
            </w:pPr>
            <w:r>
              <w:rPr>
                <w:rFonts w:cs="宋体" w:hint="eastAsia"/>
              </w:rPr>
              <w:t>掌握描述查找过程的判定树的构造方法，以及按定义计算各种查找方法在等概率情况下查找成功时的平均查找长度。</w:t>
            </w:r>
          </w:p>
          <w:p w:rsidR="00F379E7" w:rsidRDefault="00820CF4">
            <w:pPr>
              <w:numPr>
                <w:ilvl w:val="0"/>
                <w:numId w:val="1"/>
              </w:numPr>
              <w:spacing w:line="380" w:lineRule="exact"/>
              <w:rPr>
                <w:rFonts w:cs="Times New Roman"/>
              </w:rPr>
            </w:pPr>
            <w:r>
              <w:rPr>
                <w:rFonts w:cs="宋体" w:hint="eastAsia"/>
                <w:sz w:val="24"/>
                <w:szCs w:val="24"/>
              </w:rPr>
              <w:t>内部排序</w:t>
            </w:r>
          </w:p>
          <w:p w:rsidR="00F379E7" w:rsidRDefault="00820CF4">
            <w:pPr>
              <w:numPr>
                <w:ilvl w:val="0"/>
                <w:numId w:val="10"/>
              </w:numPr>
              <w:spacing w:line="380" w:lineRule="exact"/>
              <w:ind w:left="777" w:hanging="357"/>
              <w:rPr>
                <w:rFonts w:cs="Times New Roman"/>
              </w:rPr>
            </w:pPr>
            <w:r>
              <w:rPr>
                <w:rFonts w:cs="宋体" w:hint="eastAsia"/>
              </w:rPr>
              <w:t>理解排序的定义和各种排序方法的特点，并能加以灵活应用。</w:t>
            </w:r>
          </w:p>
          <w:p w:rsidR="00F379E7" w:rsidRDefault="00820CF4">
            <w:pPr>
              <w:numPr>
                <w:ilvl w:val="0"/>
                <w:numId w:val="10"/>
              </w:numPr>
              <w:spacing w:line="380" w:lineRule="exact"/>
              <w:ind w:left="777" w:hanging="357"/>
              <w:rPr>
                <w:rFonts w:cs="Times New Roman"/>
              </w:rPr>
            </w:pPr>
            <w:r>
              <w:rPr>
                <w:rFonts w:cs="宋体" w:hint="eastAsia"/>
              </w:rPr>
              <w:t>掌握各种排序方法的时间复杂度和空间复杂度的分析方法，能从</w:t>
            </w:r>
            <w:r>
              <w:t>“</w:t>
            </w:r>
            <w:r>
              <w:rPr>
                <w:rFonts w:cs="宋体" w:hint="eastAsia"/>
              </w:rPr>
              <w:t>关键字间的比较次数</w:t>
            </w:r>
            <w:r>
              <w:t>”</w:t>
            </w:r>
            <w:r>
              <w:rPr>
                <w:rFonts w:cs="宋体" w:hint="eastAsia"/>
              </w:rPr>
              <w:t>分析排序算法的平均情况和最坏情况的时间性能。</w:t>
            </w:r>
          </w:p>
          <w:p w:rsidR="00F379E7" w:rsidRDefault="00820CF4">
            <w:pPr>
              <w:numPr>
                <w:ilvl w:val="0"/>
                <w:numId w:val="10"/>
              </w:numPr>
              <w:spacing w:line="380" w:lineRule="exact"/>
              <w:ind w:left="777" w:hanging="357"/>
              <w:rPr>
                <w:rFonts w:cs="Times New Roman"/>
              </w:rPr>
            </w:pPr>
            <w:r>
              <w:rPr>
                <w:rFonts w:cs="宋体" w:hint="eastAsia"/>
              </w:rPr>
              <w:t>理解排序方法“稳定”或“不稳定”的含义，弄清楚在什么情况下要求应用的排序方法必须是稳定的。</w:t>
            </w:r>
          </w:p>
          <w:p w:rsidR="00F379E7" w:rsidRDefault="00820CF4">
            <w:pPr>
              <w:numPr>
                <w:ilvl w:val="0"/>
                <w:numId w:val="1"/>
              </w:numPr>
              <w:spacing w:line="380" w:lineRule="exact"/>
              <w:rPr>
                <w:rFonts w:cs="Times New Roman"/>
              </w:rPr>
            </w:pPr>
            <w:r>
              <w:rPr>
                <w:rFonts w:cs="宋体" w:hint="eastAsia"/>
                <w:sz w:val="24"/>
                <w:szCs w:val="24"/>
              </w:rPr>
              <w:t>文件</w:t>
            </w:r>
          </w:p>
          <w:p w:rsidR="00F379E7" w:rsidRDefault="00820CF4">
            <w:pPr>
              <w:numPr>
                <w:ilvl w:val="0"/>
                <w:numId w:val="11"/>
              </w:numPr>
              <w:spacing w:line="380" w:lineRule="exact"/>
              <w:ind w:left="777" w:hanging="357"/>
              <w:rPr>
                <w:rFonts w:cs="Times New Roman"/>
              </w:rPr>
            </w:pPr>
            <w:r>
              <w:rPr>
                <w:rFonts w:cs="宋体" w:hint="eastAsia"/>
              </w:rPr>
              <w:t>熟悉各类文件的特点、构造方法以及如何实现检索、插入和删除等操作。</w:t>
            </w:r>
          </w:p>
          <w:p w:rsidR="00F379E7" w:rsidRDefault="00820CF4">
            <w:pPr>
              <w:numPr>
                <w:ilvl w:val="0"/>
                <w:numId w:val="11"/>
              </w:numPr>
              <w:spacing w:line="380" w:lineRule="exact"/>
              <w:ind w:left="777" w:hanging="357"/>
              <w:rPr>
                <w:rFonts w:cs="Times New Roman"/>
              </w:rPr>
            </w:pPr>
            <w:r>
              <w:rPr>
                <w:rFonts w:cs="宋体" w:hint="eastAsia"/>
              </w:rPr>
              <w:t>了解各种文件的适用场合。</w:t>
            </w:r>
          </w:p>
          <w:p w:rsidR="00F379E7" w:rsidRDefault="00F379E7">
            <w:pPr>
              <w:widowControl/>
              <w:jc w:val="left"/>
              <w:rPr>
                <w:rFonts w:ascii="宋体" w:cs="Times New Roman"/>
                <w:color w:val="000000"/>
                <w:kern w:val="0"/>
                <w:sz w:val="24"/>
                <w:szCs w:val="24"/>
              </w:rPr>
            </w:pPr>
          </w:p>
        </w:tc>
      </w:tr>
      <w:tr w:rsidR="00F379E7">
        <w:trPr>
          <w:trHeight w:val="1456"/>
        </w:trPr>
        <w:tc>
          <w:tcPr>
            <w:tcW w:w="9180" w:type="dxa"/>
          </w:tcPr>
          <w:p w:rsidR="00F379E7" w:rsidRDefault="00F379E7">
            <w:pPr>
              <w:rPr>
                <w:rFonts w:ascii="宋体" w:cs="Times New Roman"/>
                <w:sz w:val="24"/>
                <w:szCs w:val="24"/>
              </w:rPr>
            </w:pPr>
          </w:p>
          <w:p w:rsidR="00F379E7" w:rsidRDefault="00820CF4">
            <w:pPr>
              <w:rPr>
                <w:rFonts w:ascii="宋体" w:cs="Times New Roman"/>
                <w:sz w:val="24"/>
                <w:szCs w:val="24"/>
              </w:rPr>
            </w:pPr>
            <w:r>
              <w:rPr>
                <w:rFonts w:ascii="宋体" w:hAnsi="宋体" w:cs="宋体" w:hint="eastAsia"/>
                <w:sz w:val="24"/>
                <w:szCs w:val="24"/>
              </w:rPr>
              <w:t>考试总分：</w:t>
            </w:r>
            <w:r>
              <w:rPr>
                <w:rFonts w:ascii="宋体" w:hAnsi="宋体" w:cs="宋体"/>
                <w:sz w:val="24"/>
                <w:szCs w:val="24"/>
              </w:rPr>
              <w:t>9</w:t>
            </w:r>
            <w:r>
              <w:rPr>
                <w:rFonts w:ascii="宋体" w:cs="宋体"/>
                <w:sz w:val="24"/>
                <w:szCs w:val="24"/>
              </w:rPr>
              <w:t>0</w:t>
            </w:r>
            <w:r>
              <w:rPr>
                <w:rFonts w:ascii="宋体" w:hAnsi="宋体" w:cs="宋体" w:hint="eastAsia"/>
                <w:sz w:val="24"/>
                <w:szCs w:val="24"/>
              </w:rPr>
              <w:t>分</w:t>
            </w:r>
            <w:r>
              <w:rPr>
                <w:rFonts w:ascii="宋体" w:hAnsi="宋体" w:cs="宋体"/>
                <w:sz w:val="24"/>
                <w:szCs w:val="24"/>
              </w:rPr>
              <w:t xml:space="preserve">     </w:t>
            </w:r>
            <w:r>
              <w:rPr>
                <w:rFonts w:ascii="宋体" w:hAnsi="宋体" w:cs="宋体" w:hint="eastAsia"/>
                <w:sz w:val="24"/>
                <w:szCs w:val="24"/>
              </w:rPr>
              <w:t>考试时间：</w:t>
            </w:r>
            <w:r>
              <w:rPr>
                <w:rFonts w:ascii="宋体" w:hAnsi="宋体" w:cs="宋体"/>
                <w:sz w:val="24"/>
                <w:szCs w:val="24"/>
              </w:rPr>
              <w:t>1.8</w:t>
            </w:r>
            <w:r>
              <w:rPr>
                <w:rFonts w:ascii="宋体" w:hAnsi="宋体" w:cs="宋体" w:hint="eastAsia"/>
                <w:sz w:val="24"/>
                <w:szCs w:val="24"/>
              </w:rPr>
              <w:t>小时</w:t>
            </w:r>
            <w:r>
              <w:rPr>
                <w:rFonts w:ascii="宋体" w:hAnsi="宋体" w:cs="宋体"/>
                <w:sz w:val="24"/>
                <w:szCs w:val="24"/>
              </w:rPr>
              <w:t xml:space="preserve">    </w:t>
            </w:r>
            <w:r>
              <w:rPr>
                <w:rFonts w:ascii="宋体" w:hAnsi="宋体" w:cs="宋体" w:hint="eastAsia"/>
                <w:sz w:val="24"/>
                <w:szCs w:val="24"/>
              </w:rPr>
              <w:t>考试方式：笔试</w:t>
            </w:r>
          </w:p>
          <w:p w:rsidR="00F379E7" w:rsidRDefault="00820CF4">
            <w:pPr>
              <w:pStyle w:val="2"/>
            </w:pPr>
            <w:r>
              <w:rPr>
                <w:rFonts w:hint="eastAsia"/>
              </w:rPr>
              <w:t>考试题型：选择题（</w:t>
            </w:r>
            <w:r>
              <w:t>30</w:t>
            </w:r>
            <w:r>
              <w:rPr>
                <w:rFonts w:hint="eastAsia"/>
              </w:rPr>
              <w:t>分）</w:t>
            </w:r>
          </w:p>
          <w:p w:rsidR="00F379E7" w:rsidRDefault="00820CF4">
            <w:pPr>
              <w:pStyle w:val="2"/>
              <w:ind w:firstLineChars="500" w:firstLine="1200"/>
            </w:pPr>
            <w:r>
              <w:rPr>
                <w:rFonts w:hint="eastAsia"/>
              </w:rPr>
              <w:t>判断题（</w:t>
            </w:r>
            <w:r>
              <w:t>10</w:t>
            </w:r>
            <w:r>
              <w:rPr>
                <w:rFonts w:hint="eastAsia"/>
              </w:rPr>
              <w:t>分）</w:t>
            </w:r>
          </w:p>
          <w:p w:rsidR="00F379E7" w:rsidRDefault="00820CF4">
            <w:pPr>
              <w:pStyle w:val="2"/>
              <w:ind w:firstLineChars="500" w:firstLine="1200"/>
            </w:pPr>
            <w:r>
              <w:rPr>
                <w:rFonts w:hint="eastAsia"/>
              </w:rPr>
              <w:t>填空题（</w:t>
            </w:r>
            <w:r>
              <w:t>10</w:t>
            </w:r>
            <w:r>
              <w:rPr>
                <w:rFonts w:hint="eastAsia"/>
              </w:rPr>
              <w:t>分）</w:t>
            </w:r>
          </w:p>
          <w:p w:rsidR="00F379E7" w:rsidRDefault="00820CF4">
            <w:pPr>
              <w:pStyle w:val="2"/>
              <w:ind w:firstLineChars="500" w:firstLine="1200"/>
            </w:pPr>
            <w:r>
              <w:rPr>
                <w:rFonts w:hint="eastAsia"/>
              </w:rPr>
              <w:t>计算题（</w:t>
            </w:r>
            <w:r>
              <w:t>30</w:t>
            </w:r>
            <w:r>
              <w:rPr>
                <w:rFonts w:hint="eastAsia"/>
              </w:rPr>
              <w:t>分）</w:t>
            </w:r>
          </w:p>
          <w:p w:rsidR="00F379E7" w:rsidRDefault="00820CF4">
            <w:pPr>
              <w:pStyle w:val="2"/>
              <w:ind w:firstLineChars="500" w:firstLine="1200"/>
            </w:pPr>
            <w:r>
              <w:rPr>
                <w:rFonts w:hint="eastAsia"/>
              </w:rPr>
              <w:t>算法题（</w:t>
            </w:r>
            <w:r>
              <w:t>10</w:t>
            </w:r>
            <w:r>
              <w:rPr>
                <w:rFonts w:hint="eastAsia"/>
              </w:rPr>
              <w:t>分）</w:t>
            </w:r>
          </w:p>
          <w:p w:rsidR="00F379E7" w:rsidRDefault="00F379E7">
            <w:pPr>
              <w:pStyle w:val="2"/>
              <w:rPr>
                <w:rFonts w:hAnsi="宋体"/>
              </w:rPr>
            </w:pPr>
          </w:p>
        </w:tc>
      </w:tr>
    </w:tbl>
    <w:p w:rsidR="00F379E7" w:rsidRDefault="00F379E7"/>
    <w:p w:rsidR="00F379E7" w:rsidRPr="00660B1B" w:rsidRDefault="00F379E7">
      <w:pPr>
        <w:spacing w:line="440" w:lineRule="exact"/>
        <w:rPr>
          <w:sz w:val="28"/>
        </w:rPr>
      </w:pPr>
    </w:p>
    <w:p w:rsidR="00F379E7" w:rsidRDefault="00F379E7">
      <w:pPr>
        <w:spacing w:line="440" w:lineRule="exact"/>
        <w:rPr>
          <w:sz w:val="28"/>
        </w:rPr>
      </w:pPr>
    </w:p>
    <w:p w:rsidR="00F379E7" w:rsidRDefault="00F379E7"/>
    <w:p w:rsidR="00660B1B" w:rsidRDefault="00660B1B"/>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80"/>
      </w:tblGrid>
      <w:tr w:rsidR="00660B1B" w:rsidRPr="00CE40AE" w:rsidTr="000E66B5">
        <w:tc>
          <w:tcPr>
            <w:tcW w:w="9180" w:type="dxa"/>
          </w:tcPr>
          <w:p w:rsidR="00660B1B" w:rsidRPr="00CE40AE" w:rsidRDefault="00660B1B" w:rsidP="000E66B5">
            <w:pPr>
              <w:rPr>
                <w:rFonts w:ascii="宋体" w:cs="宋体"/>
                <w:b/>
                <w:bCs/>
                <w:sz w:val="24"/>
                <w:szCs w:val="24"/>
              </w:rPr>
            </w:pPr>
            <w:r w:rsidRPr="00CE40AE">
              <w:rPr>
                <w:rFonts w:ascii="宋体" w:hAnsi="宋体" w:cs="宋体" w:hint="eastAsia"/>
                <w:b/>
                <w:bCs/>
                <w:sz w:val="24"/>
                <w:szCs w:val="24"/>
              </w:rPr>
              <w:lastRenderedPageBreak/>
              <w:t>计算机组成原理部分</w:t>
            </w:r>
          </w:p>
          <w:p w:rsidR="00660B1B" w:rsidRDefault="00660B1B" w:rsidP="000E66B5">
            <w:pPr>
              <w:rPr>
                <w:rFonts w:ascii="宋体" w:hAnsi="宋体" w:cs="宋体"/>
                <w:sz w:val="24"/>
                <w:szCs w:val="24"/>
              </w:rPr>
            </w:pPr>
          </w:p>
          <w:p w:rsidR="00660B1B" w:rsidRPr="00CE40AE" w:rsidRDefault="00660B1B" w:rsidP="000E66B5">
            <w:pPr>
              <w:rPr>
                <w:rFonts w:ascii="宋体" w:hAnsi="宋体" w:cs="宋体"/>
                <w:sz w:val="24"/>
                <w:szCs w:val="24"/>
              </w:rPr>
            </w:pPr>
            <w:r w:rsidRPr="00CE40AE">
              <w:rPr>
                <w:rFonts w:ascii="宋体" w:hAnsi="宋体" w:cs="宋体" w:hint="eastAsia"/>
                <w:sz w:val="24"/>
                <w:szCs w:val="24"/>
              </w:rPr>
              <w:t>考试内容范围</w:t>
            </w:r>
            <w:r w:rsidRPr="00CE40AE">
              <w:rPr>
                <w:rFonts w:ascii="宋体" w:hAnsi="宋体" w:cs="宋体"/>
                <w:sz w:val="24"/>
                <w:szCs w:val="24"/>
              </w:rPr>
              <w:t xml:space="preserve">: </w:t>
            </w:r>
          </w:p>
          <w:p w:rsidR="00660B1B" w:rsidRDefault="00660B1B" w:rsidP="000E66B5">
            <w:pPr>
              <w:numPr>
                <w:ilvl w:val="0"/>
                <w:numId w:val="1"/>
              </w:numPr>
              <w:spacing w:line="380" w:lineRule="exact"/>
              <w:rPr>
                <w:rFonts w:ascii="Times New Roman" w:hAnsi="Times New Roman" w:cs="Times New Roman"/>
                <w:sz w:val="24"/>
                <w:szCs w:val="24"/>
              </w:rPr>
            </w:pPr>
            <w:r>
              <w:rPr>
                <w:rFonts w:ascii="Times New Roman" w:hAnsi="Times New Roman" w:cs="宋体" w:hint="eastAsia"/>
                <w:sz w:val="24"/>
                <w:szCs w:val="24"/>
              </w:rPr>
              <w:t>计算机硬件系统组成的基本概念</w:t>
            </w:r>
          </w:p>
          <w:p w:rsidR="00660B1B" w:rsidRDefault="00660B1B" w:rsidP="000E66B5">
            <w:pPr>
              <w:numPr>
                <w:ilvl w:val="0"/>
                <w:numId w:val="12"/>
              </w:numPr>
              <w:spacing w:line="380" w:lineRule="exact"/>
              <w:rPr>
                <w:rFonts w:ascii="Times New Roman" w:hAnsi="Times New Roman" w:cs="Times New Roman"/>
              </w:rPr>
            </w:pPr>
            <w:r>
              <w:rPr>
                <w:rFonts w:ascii="Times New Roman" w:hAnsi="Times New Roman" w:cs="宋体" w:hint="eastAsia"/>
              </w:rPr>
              <w:t>要求考生理解计算机系统的层次结构。</w:t>
            </w:r>
          </w:p>
          <w:p w:rsidR="00660B1B" w:rsidRDefault="00660B1B" w:rsidP="000E66B5">
            <w:pPr>
              <w:numPr>
                <w:ilvl w:val="0"/>
                <w:numId w:val="12"/>
              </w:numPr>
              <w:spacing w:line="380" w:lineRule="exact"/>
              <w:rPr>
                <w:rFonts w:ascii="Times New Roman" w:hAnsi="Times New Roman" w:cs="Times New Roman"/>
              </w:rPr>
            </w:pPr>
            <w:r>
              <w:rPr>
                <w:rFonts w:ascii="Times New Roman" w:hAnsi="Times New Roman" w:cs="宋体" w:hint="eastAsia"/>
              </w:rPr>
              <w:t>要求考生掌握计算机硬件系统的组成、冯·诺依曼计算机的要素和“存储程序”工作原理。</w:t>
            </w:r>
          </w:p>
          <w:p w:rsidR="00660B1B" w:rsidRDefault="00660B1B" w:rsidP="000E66B5">
            <w:pPr>
              <w:numPr>
                <w:ilvl w:val="0"/>
                <w:numId w:val="12"/>
              </w:numPr>
              <w:spacing w:line="380" w:lineRule="exact"/>
              <w:rPr>
                <w:rFonts w:ascii="Times New Roman" w:hAnsi="Times New Roman" w:cs="Times New Roman"/>
              </w:rPr>
            </w:pPr>
            <w:r>
              <w:rPr>
                <w:rFonts w:ascii="Times New Roman" w:hAnsi="Times New Roman" w:cs="宋体" w:hint="eastAsia"/>
              </w:rPr>
              <w:t>要求考生了解信息的数字化表示所需的主要步骤及优点。</w:t>
            </w:r>
          </w:p>
          <w:p w:rsidR="00660B1B" w:rsidRDefault="00660B1B" w:rsidP="000E66B5">
            <w:pPr>
              <w:numPr>
                <w:ilvl w:val="0"/>
                <w:numId w:val="12"/>
              </w:numPr>
              <w:spacing w:line="380" w:lineRule="exact"/>
              <w:rPr>
                <w:rFonts w:ascii="Times New Roman" w:hAnsi="Times New Roman" w:cs="Times New Roman"/>
              </w:rPr>
            </w:pPr>
            <w:r>
              <w:rPr>
                <w:rFonts w:ascii="Times New Roman" w:hAnsi="Times New Roman" w:cs="宋体" w:hint="eastAsia"/>
              </w:rPr>
              <w:t>要求考生了解计算机系统的主要性能指标。</w:t>
            </w:r>
          </w:p>
          <w:p w:rsidR="00660B1B" w:rsidRDefault="00660B1B" w:rsidP="000E66B5">
            <w:pPr>
              <w:numPr>
                <w:ilvl w:val="0"/>
                <w:numId w:val="1"/>
              </w:numPr>
              <w:spacing w:line="380" w:lineRule="exact"/>
              <w:rPr>
                <w:rFonts w:ascii="Times New Roman" w:hAnsi="Times New Roman" w:cs="Times New Roman"/>
                <w:sz w:val="24"/>
                <w:szCs w:val="24"/>
              </w:rPr>
            </w:pPr>
            <w:r>
              <w:rPr>
                <w:rFonts w:ascii="Times New Roman" w:hAnsi="Times New Roman" w:cs="宋体" w:hint="eastAsia"/>
                <w:sz w:val="24"/>
                <w:szCs w:val="24"/>
              </w:rPr>
              <w:t>计算机中的信息表示</w:t>
            </w:r>
          </w:p>
          <w:p w:rsidR="00660B1B" w:rsidRDefault="00660B1B" w:rsidP="000E66B5">
            <w:pPr>
              <w:numPr>
                <w:ilvl w:val="0"/>
                <w:numId w:val="13"/>
              </w:numPr>
              <w:spacing w:line="380" w:lineRule="exact"/>
              <w:ind w:left="735"/>
              <w:rPr>
                <w:rFonts w:ascii="Times New Roman" w:hAnsi="Times New Roman" w:cs="Times New Roman"/>
              </w:rPr>
            </w:pPr>
            <w:r>
              <w:rPr>
                <w:rFonts w:ascii="Times New Roman" w:hAnsi="Times New Roman" w:cs="宋体" w:hint="eastAsia"/>
              </w:rPr>
              <w:t>要求考生熟练掌握进位计数制、机器数以及定点和浮点表示法。</w:t>
            </w:r>
          </w:p>
          <w:p w:rsidR="00660B1B" w:rsidRDefault="00660B1B" w:rsidP="000E66B5">
            <w:pPr>
              <w:numPr>
                <w:ilvl w:val="0"/>
                <w:numId w:val="13"/>
              </w:numPr>
              <w:spacing w:line="380" w:lineRule="exact"/>
              <w:ind w:left="735"/>
              <w:rPr>
                <w:rFonts w:ascii="Times New Roman" w:hAnsi="Times New Roman" w:cs="Times New Roman"/>
              </w:rPr>
            </w:pPr>
            <w:r>
              <w:rPr>
                <w:rFonts w:ascii="Times New Roman" w:hAnsi="Times New Roman" w:cs="宋体" w:hint="eastAsia"/>
              </w:rPr>
              <w:t>要求考生掌握指令格式及可扩展操作码指令系统设计方法。</w:t>
            </w:r>
          </w:p>
          <w:p w:rsidR="00660B1B" w:rsidRDefault="00660B1B" w:rsidP="000E66B5">
            <w:pPr>
              <w:numPr>
                <w:ilvl w:val="0"/>
                <w:numId w:val="13"/>
              </w:numPr>
              <w:spacing w:line="380" w:lineRule="exact"/>
              <w:ind w:left="735"/>
              <w:rPr>
                <w:rFonts w:ascii="Times New Roman" w:hAnsi="Times New Roman" w:cs="Times New Roman"/>
              </w:rPr>
            </w:pPr>
            <w:r>
              <w:rPr>
                <w:rFonts w:ascii="Times New Roman" w:hAnsi="Times New Roman" w:cs="宋体" w:hint="eastAsia"/>
              </w:rPr>
              <w:t>要求考生熟练掌握常见寻址方式并能够正确计算操作数地址，掌握外设端口编址方式。</w:t>
            </w:r>
          </w:p>
          <w:p w:rsidR="00660B1B" w:rsidRDefault="00660B1B" w:rsidP="000E66B5">
            <w:pPr>
              <w:numPr>
                <w:ilvl w:val="0"/>
                <w:numId w:val="13"/>
              </w:numPr>
              <w:spacing w:line="380" w:lineRule="exact"/>
              <w:ind w:left="735"/>
              <w:rPr>
                <w:rFonts w:ascii="Times New Roman" w:hAnsi="Times New Roman" w:cs="Times New Roman"/>
              </w:rPr>
            </w:pPr>
            <w:r>
              <w:rPr>
                <w:rFonts w:ascii="Times New Roman" w:hAnsi="Times New Roman" w:cs="宋体" w:hint="eastAsia"/>
              </w:rPr>
              <w:t>要求考生了解常见指令类型，理解</w:t>
            </w:r>
            <w:r>
              <w:rPr>
                <w:rFonts w:ascii="Times New Roman" w:hAnsi="Times New Roman" w:cs="Times New Roman"/>
              </w:rPr>
              <w:t>RISC</w:t>
            </w:r>
            <w:r>
              <w:rPr>
                <w:rFonts w:ascii="Times New Roman" w:hAnsi="Times New Roman" w:cs="宋体" w:hint="eastAsia"/>
              </w:rPr>
              <w:t>和</w:t>
            </w:r>
            <w:r>
              <w:rPr>
                <w:rFonts w:ascii="Times New Roman" w:hAnsi="Times New Roman" w:cs="Times New Roman"/>
              </w:rPr>
              <w:t>CISC</w:t>
            </w:r>
            <w:r>
              <w:rPr>
                <w:rFonts w:ascii="Times New Roman" w:hAnsi="Times New Roman" w:cs="宋体" w:hint="eastAsia"/>
              </w:rPr>
              <w:t>两种指令集的各自特点。</w:t>
            </w:r>
          </w:p>
          <w:p w:rsidR="00660B1B" w:rsidRDefault="00660B1B" w:rsidP="000E66B5">
            <w:pPr>
              <w:numPr>
                <w:ilvl w:val="0"/>
                <w:numId w:val="1"/>
              </w:numPr>
              <w:spacing w:line="380" w:lineRule="exact"/>
              <w:rPr>
                <w:rFonts w:ascii="Times New Roman" w:hAnsi="Times New Roman" w:cs="Times New Roman"/>
                <w:sz w:val="24"/>
                <w:szCs w:val="24"/>
              </w:rPr>
            </w:pPr>
            <w:r>
              <w:rPr>
                <w:rFonts w:ascii="Times New Roman" w:hAnsi="Times New Roman" w:cs="Times New Roman"/>
                <w:sz w:val="24"/>
                <w:szCs w:val="24"/>
              </w:rPr>
              <w:t>CPU</w:t>
            </w:r>
            <w:r>
              <w:rPr>
                <w:rFonts w:ascii="Times New Roman" w:hAnsi="Times New Roman" w:cs="宋体" w:hint="eastAsia"/>
                <w:sz w:val="24"/>
                <w:szCs w:val="24"/>
              </w:rPr>
              <w:t>子系统</w:t>
            </w:r>
          </w:p>
          <w:p w:rsidR="00660B1B" w:rsidRDefault="00660B1B" w:rsidP="000E66B5">
            <w:pPr>
              <w:numPr>
                <w:ilvl w:val="0"/>
                <w:numId w:val="14"/>
              </w:numPr>
              <w:tabs>
                <w:tab w:val="clear" w:pos="315"/>
                <w:tab w:val="left" w:pos="716"/>
              </w:tabs>
              <w:spacing w:line="380" w:lineRule="exact"/>
              <w:ind w:left="735"/>
              <w:rPr>
                <w:rFonts w:ascii="Times New Roman" w:hAnsi="Times New Roman" w:cs="Times New Roman"/>
              </w:rPr>
            </w:pPr>
            <w:r>
              <w:rPr>
                <w:rFonts w:ascii="Times New Roman" w:hAnsi="Times New Roman" w:cs="宋体" w:hint="eastAsia"/>
              </w:rPr>
              <w:t>要求考生熟练掌握定点数的四则运算的算法、运算规则及“溢出”判断方法。</w:t>
            </w:r>
          </w:p>
          <w:p w:rsidR="00660B1B" w:rsidRDefault="00660B1B" w:rsidP="000E66B5">
            <w:pPr>
              <w:numPr>
                <w:ilvl w:val="0"/>
                <w:numId w:val="14"/>
              </w:numPr>
              <w:spacing w:line="380" w:lineRule="exact"/>
              <w:ind w:left="735"/>
              <w:rPr>
                <w:rFonts w:ascii="Times New Roman" w:hAnsi="Times New Roman" w:cs="Times New Roman"/>
              </w:rPr>
            </w:pPr>
            <w:r>
              <w:rPr>
                <w:rFonts w:ascii="Times New Roman" w:hAnsi="Times New Roman" w:cs="宋体" w:hint="eastAsia"/>
              </w:rPr>
              <w:t>要求考生理解浮点数四则运算流程并能够正确实现计算，掌握浮点数对阶及规格化的含义。</w:t>
            </w:r>
          </w:p>
          <w:p w:rsidR="00660B1B" w:rsidRDefault="00660B1B" w:rsidP="000E66B5">
            <w:pPr>
              <w:numPr>
                <w:ilvl w:val="0"/>
                <w:numId w:val="14"/>
              </w:numPr>
              <w:spacing w:line="380" w:lineRule="exact"/>
              <w:ind w:left="735"/>
              <w:rPr>
                <w:rFonts w:ascii="Times New Roman" w:hAnsi="Times New Roman" w:cs="Times New Roman"/>
              </w:rPr>
            </w:pPr>
            <w:r>
              <w:rPr>
                <w:rFonts w:ascii="Times New Roman" w:hAnsi="Times New Roman" w:cs="宋体" w:hint="eastAsia"/>
              </w:rPr>
              <w:t>要求考生理解</w:t>
            </w:r>
            <w:r>
              <w:rPr>
                <w:rFonts w:ascii="Times New Roman" w:hAnsi="Times New Roman" w:cs="Times New Roman"/>
              </w:rPr>
              <w:t>CPU</w:t>
            </w:r>
            <w:r>
              <w:rPr>
                <w:rFonts w:ascii="Times New Roman" w:hAnsi="Times New Roman" w:cs="宋体" w:hint="eastAsia"/>
              </w:rPr>
              <w:t>的逻辑组成及</w:t>
            </w:r>
            <w:r>
              <w:rPr>
                <w:rFonts w:ascii="Times New Roman" w:hAnsi="Times New Roman" w:cs="Times New Roman"/>
              </w:rPr>
              <w:t>CPU</w:t>
            </w:r>
            <w:r>
              <w:rPr>
                <w:rFonts w:ascii="Times New Roman" w:hAnsi="Times New Roman" w:cs="宋体" w:hint="eastAsia"/>
              </w:rPr>
              <w:t>内部的数据通路结构，了解同步控制和异步控制的含义及应用场合。</w:t>
            </w:r>
          </w:p>
          <w:p w:rsidR="00660B1B" w:rsidRDefault="00660B1B" w:rsidP="000E66B5">
            <w:pPr>
              <w:numPr>
                <w:ilvl w:val="0"/>
                <w:numId w:val="14"/>
              </w:numPr>
              <w:spacing w:line="380" w:lineRule="exact"/>
              <w:ind w:left="735"/>
              <w:rPr>
                <w:rFonts w:ascii="Times New Roman" w:hAnsi="Times New Roman" w:cs="Times New Roman"/>
              </w:rPr>
            </w:pPr>
            <w:r>
              <w:rPr>
                <w:rFonts w:ascii="Times New Roman" w:hAnsi="Times New Roman" w:cs="宋体" w:hint="eastAsia"/>
              </w:rPr>
              <w:t>要求考生掌握指令执行的流程（寄存器传输级微操作序列），了解微命令序列。</w:t>
            </w:r>
          </w:p>
          <w:p w:rsidR="00660B1B" w:rsidRDefault="00660B1B" w:rsidP="000E66B5">
            <w:pPr>
              <w:numPr>
                <w:ilvl w:val="0"/>
                <w:numId w:val="14"/>
              </w:numPr>
              <w:spacing w:line="380" w:lineRule="exact"/>
              <w:ind w:left="735"/>
              <w:rPr>
                <w:rFonts w:ascii="Times New Roman" w:hAnsi="Times New Roman" w:cs="Times New Roman"/>
              </w:rPr>
            </w:pPr>
            <w:r>
              <w:rPr>
                <w:rFonts w:ascii="Times New Roman" w:hAnsi="Times New Roman" w:cs="宋体" w:hint="eastAsia"/>
              </w:rPr>
              <w:t>要求考生理解组合逻辑控制器和微程序控制器的基本思想、逻辑组成及各自优缺点。</w:t>
            </w:r>
          </w:p>
          <w:p w:rsidR="00660B1B" w:rsidRDefault="00660B1B" w:rsidP="000E66B5">
            <w:pPr>
              <w:numPr>
                <w:ilvl w:val="0"/>
                <w:numId w:val="1"/>
              </w:numPr>
              <w:spacing w:line="380" w:lineRule="exact"/>
              <w:rPr>
                <w:rFonts w:ascii="Times New Roman" w:hAnsi="Times New Roman" w:cs="Times New Roman"/>
                <w:sz w:val="24"/>
                <w:szCs w:val="24"/>
              </w:rPr>
            </w:pPr>
            <w:r>
              <w:rPr>
                <w:rFonts w:ascii="Times New Roman" w:hAnsi="Times New Roman" w:cs="宋体" w:hint="eastAsia"/>
                <w:sz w:val="24"/>
                <w:szCs w:val="24"/>
              </w:rPr>
              <w:t>存储子系统</w:t>
            </w:r>
          </w:p>
          <w:p w:rsidR="00660B1B" w:rsidRDefault="00660B1B" w:rsidP="000E66B5">
            <w:pPr>
              <w:numPr>
                <w:ilvl w:val="0"/>
                <w:numId w:val="15"/>
              </w:numPr>
              <w:tabs>
                <w:tab w:val="left" w:pos="735"/>
              </w:tabs>
              <w:spacing w:line="380" w:lineRule="exact"/>
              <w:ind w:left="735"/>
              <w:rPr>
                <w:rFonts w:ascii="Times New Roman" w:hAnsi="Times New Roman" w:cs="Times New Roman"/>
              </w:rPr>
            </w:pPr>
            <w:r>
              <w:rPr>
                <w:rFonts w:ascii="Times New Roman" w:hAnsi="Times New Roman" w:cs="宋体" w:hint="eastAsia"/>
              </w:rPr>
              <w:t>要求考生理解存储子系统的层次结构，能对</w:t>
            </w:r>
            <w:r>
              <w:rPr>
                <w:rFonts w:ascii="Times New Roman" w:hAnsi="Times New Roman" w:cs="Times New Roman"/>
              </w:rPr>
              <w:t>Cache-</w:t>
            </w:r>
            <w:r>
              <w:rPr>
                <w:rFonts w:ascii="Times New Roman" w:hAnsi="Times New Roman" w:cs="宋体" w:hint="eastAsia"/>
              </w:rPr>
              <w:t>主存存储层次和主存</w:t>
            </w:r>
            <w:r>
              <w:rPr>
                <w:rFonts w:ascii="Times New Roman" w:hAnsi="Times New Roman" w:cs="Times New Roman"/>
              </w:rPr>
              <w:t>-</w:t>
            </w:r>
            <w:r>
              <w:rPr>
                <w:rFonts w:ascii="Times New Roman" w:hAnsi="Times New Roman" w:cs="宋体" w:hint="eastAsia"/>
              </w:rPr>
              <w:t>辅存存储层次的异同点进行比较分析。</w:t>
            </w:r>
          </w:p>
          <w:p w:rsidR="00660B1B" w:rsidRPr="00CE40AE" w:rsidRDefault="00660B1B" w:rsidP="000E66B5">
            <w:pPr>
              <w:numPr>
                <w:ilvl w:val="0"/>
                <w:numId w:val="16"/>
              </w:numPr>
              <w:spacing w:line="380" w:lineRule="exact"/>
              <w:rPr>
                <w:rFonts w:cs="Times New Roman"/>
              </w:rPr>
            </w:pPr>
            <w:r>
              <w:rPr>
                <w:rFonts w:ascii="Times New Roman" w:hAnsi="Times New Roman" w:cs="宋体" w:hint="eastAsia"/>
              </w:rPr>
              <w:t>要求考生理解半导体</w:t>
            </w:r>
            <w:r w:rsidRPr="00CE40AE">
              <w:rPr>
                <w:rFonts w:cs="宋体" w:hint="eastAsia"/>
              </w:rPr>
              <w:t>静态存储器和动态存储器存储信息的原理，</w:t>
            </w:r>
            <w:r>
              <w:rPr>
                <w:rFonts w:ascii="Times New Roman" w:hAnsi="Times New Roman" w:cs="宋体" w:hint="eastAsia"/>
              </w:rPr>
              <w:t>了解</w:t>
            </w:r>
            <w:r w:rsidRPr="00CE40AE">
              <w:rPr>
                <w:rFonts w:cs="宋体" w:hint="eastAsia"/>
              </w:rPr>
              <w:t>磁表面存储器的存储原理和常用磁记录编码方式</w:t>
            </w:r>
            <w:r>
              <w:rPr>
                <w:rFonts w:ascii="Times New Roman" w:hAnsi="Times New Roman" w:cs="宋体" w:hint="eastAsia"/>
              </w:rPr>
              <w:t>。</w:t>
            </w:r>
          </w:p>
          <w:p w:rsidR="00660B1B" w:rsidRPr="00CE40AE" w:rsidRDefault="00660B1B" w:rsidP="000E66B5">
            <w:pPr>
              <w:numPr>
                <w:ilvl w:val="0"/>
                <w:numId w:val="16"/>
              </w:numPr>
              <w:spacing w:line="380" w:lineRule="exact"/>
              <w:rPr>
                <w:rFonts w:cs="Times New Roman"/>
              </w:rPr>
            </w:pPr>
            <w:r w:rsidRPr="00CE40AE">
              <w:rPr>
                <w:rFonts w:cs="宋体" w:hint="eastAsia"/>
              </w:rPr>
              <w:t>要求考生掌握主存储器的逻辑结构设计方法、动态存储器的刷新以及常见差错控制编码（奇偶校验码、海明码、循环冗余码）</w:t>
            </w:r>
            <w:r>
              <w:rPr>
                <w:rFonts w:ascii="Times New Roman" w:hAnsi="Times New Roman" w:cs="宋体" w:hint="eastAsia"/>
              </w:rPr>
              <w:t>。</w:t>
            </w:r>
          </w:p>
          <w:p w:rsidR="00660B1B" w:rsidRPr="00CE40AE" w:rsidRDefault="00660B1B" w:rsidP="000E66B5">
            <w:pPr>
              <w:numPr>
                <w:ilvl w:val="0"/>
                <w:numId w:val="16"/>
              </w:numPr>
              <w:spacing w:line="380" w:lineRule="exact"/>
              <w:rPr>
                <w:rFonts w:cs="Times New Roman"/>
              </w:rPr>
            </w:pPr>
            <w:r w:rsidRPr="00CE40AE">
              <w:rPr>
                <w:rFonts w:cs="宋体" w:hint="eastAsia"/>
              </w:rPr>
              <w:t>要求考生理解磁盘信息分布、寻址信息以及磁盘主要性能指标</w:t>
            </w:r>
            <w:r>
              <w:rPr>
                <w:rFonts w:ascii="Times New Roman" w:hAnsi="Times New Roman" w:cs="宋体" w:hint="eastAsia"/>
              </w:rPr>
              <w:t>。</w:t>
            </w:r>
          </w:p>
          <w:p w:rsidR="00660B1B" w:rsidRPr="00CE40AE" w:rsidRDefault="00660B1B" w:rsidP="000E66B5">
            <w:pPr>
              <w:numPr>
                <w:ilvl w:val="0"/>
                <w:numId w:val="16"/>
              </w:numPr>
              <w:spacing w:line="380" w:lineRule="exact"/>
              <w:rPr>
                <w:rFonts w:cs="Times New Roman"/>
              </w:rPr>
            </w:pPr>
            <w:r w:rsidRPr="00CE40AE">
              <w:rPr>
                <w:rFonts w:cs="宋体" w:hint="eastAsia"/>
              </w:rPr>
              <w:t>要求考生理解</w:t>
            </w:r>
            <w:r w:rsidRPr="00CE40AE">
              <w:t>Cache-</w:t>
            </w:r>
            <w:r w:rsidRPr="00CE40AE">
              <w:rPr>
                <w:rFonts w:cs="宋体" w:hint="eastAsia"/>
              </w:rPr>
              <w:t>主存地址映像方式并能正确进行地址变换计算</w:t>
            </w:r>
            <w:r>
              <w:rPr>
                <w:rFonts w:ascii="Times New Roman" w:hAnsi="Times New Roman" w:cs="宋体" w:hint="eastAsia"/>
              </w:rPr>
              <w:t>。</w:t>
            </w:r>
          </w:p>
          <w:p w:rsidR="00660B1B" w:rsidRDefault="00660B1B" w:rsidP="000E66B5">
            <w:pPr>
              <w:widowControl/>
              <w:jc w:val="left"/>
              <w:rPr>
                <w:rFonts w:ascii="Times New Roman" w:hAnsi="Times New Roman" w:cs="Times New Roman"/>
                <w:sz w:val="24"/>
                <w:szCs w:val="24"/>
              </w:rPr>
            </w:pPr>
            <w:r>
              <w:rPr>
                <w:rFonts w:ascii="Times New Roman" w:hAnsi="Times New Roman" w:cs="宋体" w:hint="eastAsia"/>
                <w:sz w:val="24"/>
                <w:szCs w:val="24"/>
              </w:rPr>
              <w:t>十五、</w:t>
            </w:r>
            <w:r>
              <w:rPr>
                <w:rFonts w:ascii="Times New Roman" w:hAnsi="Times New Roman" w:cs="Times New Roman"/>
                <w:sz w:val="24"/>
                <w:szCs w:val="24"/>
              </w:rPr>
              <w:t>I/O</w:t>
            </w:r>
            <w:r>
              <w:rPr>
                <w:rFonts w:ascii="Times New Roman" w:hAnsi="Times New Roman" w:cs="宋体" w:hint="eastAsia"/>
                <w:sz w:val="24"/>
                <w:szCs w:val="24"/>
              </w:rPr>
              <w:t>子系统及输入输出设备</w:t>
            </w:r>
          </w:p>
          <w:p w:rsidR="00660B1B" w:rsidRPr="00CE40AE" w:rsidRDefault="00660B1B" w:rsidP="000E66B5">
            <w:pPr>
              <w:numPr>
                <w:ilvl w:val="0"/>
                <w:numId w:val="17"/>
              </w:numPr>
              <w:spacing w:line="380" w:lineRule="exact"/>
              <w:rPr>
                <w:rFonts w:cs="Times New Roman"/>
              </w:rPr>
            </w:pPr>
            <w:r w:rsidRPr="00CE40AE">
              <w:rPr>
                <w:rFonts w:cs="宋体" w:hint="eastAsia"/>
              </w:rPr>
              <w:t>要求考生掌握总线定义，了解总线分类及常用总线标准</w:t>
            </w:r>
            <w:r>
              <w:rPr>
                <w:rFonts w:ascii="Times New Roman" w:hAnsi="Times New Roman" w:cs="宋体" w:hint="eastAsia"/>
              </w:rPr>
              <w:t>。</w:t>
            </w:r>
          </w:p>
          <w:p w:rsidR="00660B1B" w:rsidRPr="00CE40AE" w:rsidRDefault="00660B1B" w:rsidP="000E66B5">
            <w:pPr>
              <w:numPr>
                <w:ilvl w:val="0"/>
                <w:numId w:val="17"/>
              </w:numPr>
              <w:spacing w:line="380" w:lineRule="exact"/>
              <w:rPr>
                <w:rFonts w:cs="Times New Roman"/>
              </w:rPr>
            </w:pPr>
            <w:r w:rsidRPr="00CE40AE">
              <w:rPr>
                <w:rFonts w:cs="宋体" w:hint="eastAsia"/>
              </w:rPr>
              <w:t>要求考生掌握程序查询、中断、</w:t>
            </w:r>
            <w:r w:rsidRPr="00CE40AE">
              <w:t>DMA</w:t>
            </w:r>
            <w:r w:rsidRPr="00CE40AE">
              <w:rPr>
                <w:rFonts w:cs="宋体" w:hint="eastAsia"/>
              </w:rPr>
              <w:t>传送方式的基本概念及各自优缺点和适用场合</w:t>
            </w:r>
            <w:r>
              <w:rPr>
                <w:rFonts w:ascii="Times New Roman" w:hAnsi="Times New Roman" w:cs="宋体" w:hint="eastAsia"/>
              </w:rPr>
              <w:t>。</w:t>
            </w:r>
          </w:p>
          <w:p w:rsidR="00660B1B" w:rsidRPr="00CE40AE" w:rsidRDefault="00660B1B" w:rsidP="000E66B5">
            <w:pPr>
              <w:numPr>
                <w:ilvl w:val="0"/>
                <w:numId w:val="17"/>
              </w:numPr>
              <w:spacing w:line="380" w:lineRule="exact"/>
              <w:rPr>
                <w:rFonts w:cs="Times New Roman"/>
              </w:rPr>
            </w:pPr>
            <w:r w:rsidRPr="00CE40AE">
              <w:rPr>
                <w:rFonts w:cs="宋体" w:hint="eastAsia"/>
              </w:rPr>
              <w:t>要求考生理解中断全过程及中断响应的必要条件</w:t>
            </w:r>
            <w:r>
              <w:rPr>
                <w:rFonts w:ascii="Times New Roman" w:hAnsi="Times New Roman" w:cs="宋体" w:hint="eastAsia"/>
              </w:rPr>
              <w:t>。</w:t>
            </w:r>
          </w:p>
          <w:p w:rsidR="00660B1B" w:rsidRPr="00CE40AE" w:rsidRDefault="00660B1B" w:rsidP="000E66B5">
            <w:pPr>
              <w:numPr>
                <w:ilvl w:val="0"/>
                <w:numId w:val="17"/>
              </w:numPr>
              <w:spacing w:line="380" w:lineRule="exact"/>
              <w:rPr>
                <w:rFonts w:cs="Times New Roman"/>
              </w:rPr>
            </w:pPr>
            <w:r w:rsidRPr="00CE40AE">
              <w:rPr>
                <w:rFonts w:cs="宋体" w:hint="eastAsia"/>
                <w:kern w:val="0"/>
              </w:rPr>
              <w:t>要求考生理解</w:t>
            </w:r>
            <w:r w:rsidRPr="00CE40AE">
              <w:rPr>
                <w:kern w:val="0"/>
              </w:rPr>
              <w:t>DMA</w:t>
            </w:r>
            <w:r w:rsidRPr="00CE40AE">
              <w:rPr>
                <w:rFonts w:cs="宋体" w:hint="eastAsia"/>
                <w:kern w:val="0"/>
              </w:rPr>
              <w:t>传输的三个阶段及与中断的关系</w:t>
            </w:r>
            <w:r>
              <w:rPr>
                <w:rFonts w:ascii="Times New Roman" w:hAnsi="Times New Roman" w:cs="宋体" w:hint="eastAsia"/>
              </w:rPr>
              <w:t>。</w:t>
            </w:r>
          </w:p>
        </w:tc>
      </w:tr>
      <w:tr w:rsidR="00660B1B" w:rsidTr="000E66B5">
        <w:tc>
          <w:tcPr>
            <w:tcW w:w="9180" w:type="dxa"/>
          </w:tcPr>
          <w:p w:rsidR="00660B1B" w:rsidRPr="00CE40AE" w:rsidRDefault="00660B1B" w:rsidP="000E66B5">
            <w:pPr>
              <w:rPr>
                <w:rFonts w:ascii="宋体" w:cs="宋体"/>
                <w:sz w:val="24"/>
                <w:szCs w:val="24"/>
              </w:rPr>
            </w:pPr>
            <w:r w:rsidRPr="00CE40AE">
              <w:rPr>
                <w:rFonts w:ascii="宋体" w:hAnsi="宋体" w:cs="宋体" w:hint="eastAsia"/>
                <w:sz w:val="24"/>
                <w:szCs w:val="24"/>
              </w:rPr>
              <w:t>考试总分：</w:t>
            </w:r>
            <w:r w:rsidRPr="00CE40AE">
              <w:rPr>
                <w:rFonts w:ascii="宋体" w:hAnsi="宋体" w:cs="宋体"/>
                <w:sz w:val="24"/>
                <w:szCs w:val="24"/>
              </w:rPr>
              <w:t xml:space="preserve"> 60</w:t>
            </w:r>
            <w:r w:rsidRPr="00CE40AE">
              <w:rPr>
                <w:rFonts w:ascii="宋体" w:hAnsi="宋体" w:cs="宋体" w:hint="eastAsia"/>
                <w:sz w:val="24"/>
                <w:szCs w:val="24"/>
              </w:rPr>
              <w:t>分</w:t>
            </w:r>
            <w:r w:rsidRPr="00CE40AE">
              <w:rPr>
                <w:rFonts w:ascii="宋体" w:hAnsi="宋体" w:cs="宋体"/>
                <w:sz w:val="24"/>
                <w:szCs w:val="24"/>
              </w:rPr>
              <w:t xml:space="preserve">     </w:t>
            </w:r>
            <w:r w:rsidRPr="00CE40AE">
              <w:rPr>
                <w:rFonts w:ascii="宋体" w:hAnsi="宋体" w:cs="宋体" w:hint="eastAsia"/>
                <w:sz w:val="24"/>
                <w:szCs w:val="24"/>
              </w:rPr>
              <w:t>考试时间：</w:t>
            </w:r>
            <w:r w:rsidRPr="00CE40AE">
              <w:rPr>
                <w:rFonts w:ascii="宋体" w:hAnsi="宋体" w:cs="宋体"/>
                <w:sz w:val="24"/>
                <w:szCs w:val="24"/>
              </w:rPr>
              <w:t>1.2</w:t>
            </w:r>
            <w:r w:rsidRPr="00CE40AE">
              <w:rPr>
                <w:rFonts w:ascii="宋体" w:hAnsi="宋体" w:cs="宋体" w:hint="eastAsia"/>
                <w:sz w:val="24"/>
                <w:szCs w:val="24"/>
              </w:rPr>
              <w:t>小时</w:t>
            </w:r>
            <w:r w:rsidRPr="00CE40AE">
              <w:rPr>
                <w:rFonts w:ascii="宋体" w:hAnsi="宋体" w:cs="宋体"/>
                <w:sz w:val="24"/>
                <w:szCs w:val="24"/>
              </w:rPr>
              <w:t xml:space="preserve">    </w:t>
            </w:r>
            <w:r w:rsidRPr="00CE40AE">
              <w:rPr>
                <w:rFonts w:ascii="宋体" w:hAnsi="宋体" w:cs="宋体" w:hint="eastAsia"/>
                <w:sz w:val="24"/>
                <w:szCs w:val="24"/>
              </w:rPr>
              <w:t>考试方式：笔试</w:t>
            </w:r>
          </w:p>
          <w:p w:rsidR="00660B1B" w:rsidRDefault="00660B1B" w:rsidP="000E66B5">
            <w:pPr>
              <w:rPr>
                <w:rFonts w:ascii="宋体" w:hAnsi="Times New Roman" w:cs="Times New Roman"/>
                <w:sz w:val="24"/>
                <w:szCs w:val="24"/>
              </w:rPr>
            </w:pPr>
            <w:r w:rsidRPr="00CE40AE">
              <w:rPr>
                <w:rFonts w:cs="宋体" w:hint="eastAsia"/>
                <w:sz w:val="24"/>
                <w:szCs w:val="24"/>
              </w:rPr>
              <w:t>考试题型：</w:t>
            </w:r>
            <w:r w:rsidR="00D16412">
              <w:rPr>
                <w:rFonts w:cs="宋体" w:hint="eastAsia"/>
                <w:sz w:val="24"/>
                <w:szCs w:val="24"/>
              </w:rPr>
              <w:t xml:space="preserve"> </w:t>
            </w:r>
            <w:r>
              <w:rPr>
                <w:rFonts w:ascii="宋体" w:hAnsi="Times New Roman" w:cs="宋体" w:hint="eastAsia"/>
                <w:sz w:val="24"/>
                <w:szCs w:val="24"/>
              </w:rPr>
              <w:t>选择题（</w:t>
            </w:r>
            <w:r>
              <w:rPr>
                <w:rFonts w:ascii="宋体" w:hAnsi="Times New Roman" w:cs="宋体"/>
                <w:sz w:val="24"/>
                <w:szCs w:val="24"/>
              </w:rPr>
              <w:t>10</w:t>
            </w:r>
            <w:r>
              <w:rPr>
                <w:rFonts w:ascii="宋体" w:hAnsi="Times New Roman" w:cs="宋体" w:hint="eastAsia"/>
                <w:sz w:val="24"/>
                <w:szCs w:val="24"/>
              </w:rPr>
              <w:t>分）</w:t>
            </w:r>
          </w:p>
          <w:p w:rsidR="00660B1B" w:rsidRDefault="00660B1B" w:rsidP="000E66B5">
            <w:pPr>
              <w:ind w:firstLineChars="550" w:firstLine="1320"/>
              <w:rPr>
                <w:rFonts w:ascii="宋体" w:hAnsi="Times New Roman" w:cs="Times New Roman"/>
                <w:sz w:val="24"/>
                <w:szCs w:val="24"/>
              </w:rPr>
            </w:pPr>
            <w:r>
              <w:rPr>
                <w:rFonts w:ascii="宋体" w:hAnsi="Times New Roman" w:cs="宋体" w:hint="eastAsia"/>
                <w:sz w:val="24"/>
                <w:szCs w:val="24"/>
              </w:rPr>
              <w:t>简答题（</w:t>
            </w:r>
            <w:r>
              <w:rPr>
                <w:rFonts w:ascii="宋体" w:hAnsi="Times New Roman" w:cs="宋体"/>
                <w:sz w:val="24"/>
                <w:szCs w:val="24"/>
              </w:rPr>
              <w:t>20</w:t>
            </w:r>
            <w:r>
              <w:rPr>
                <w:rFonts w:ascii="宋体" w:hAnsi="Times New Roman" w:cs="宋体" w:hint="eastAsia"/>
                <w:sz w:val="24"/>
                <w:szCs w:val="24"/>
              </w:rPr>
              <w:t>分）</w:t>
            </w:r>
            <w:bookmarkStart w:id="0" w:name="_GoBack"/>
            <w:bookmarkEnd w:id="0"/>
          </w:p>
          <w:p w:rsidR="00660B1B" w:rsidRDefault="00660B1B" w:rsidP="000E66B5">
            <w:pPr>
              <w:pStyle w:val="2"/>
              <w:ind w:firstLineChars="550" w:firstLine="1320"/>
              <w:rPr>
                <w:rFonts w:hAnsi="宋体"/>
              </w:rPr>
            </w:pPr>
            <w:r>
              <w:rPr>
                <w:rFonts w:hAnsi="宋体" w:hint="eastAsia"/>
                <w:kern w:val="0"/>
              </w:rPr>
              <w:t>综合设计题（</w:t>
            </w:r>
            <w:r>
              <w:rPr>
                <w:rFonts w:hAnsi="宋体"/>
                <w:kern w:val="0"/>
              </w:rPr>
              <w:t>30</w:t>
            </w:r>
            <w:r>
              <w:rPr>
                <w:rFonts w:hAnsi="宋体" w:hint="eastAsia"/>
                <w:kern w:val="0"/>
              </w:rPr>
              <w:t>分）</w:t>
            </w:r>
          </w:p>
        </w:tc>
      </w:tr>
    </w:tbl>
    <w:p w:rsidR="00660B1B" w:rsidRPr="00660B1B" w:rsidRDefault="00660B1B"/>
    <w:sectPr w:rsidR="00660B1B" w:rsidRPr="00660B1B" w:rsidSect="00F379E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F47" w:rsidRDefault="004C6F47" w:rsidP="00AE74B1">
      <w:r>
        <w:separator/>
      </w:r>
    </w:p>
  </w:endnote>
  <w:endnote w:type="continuationSeparator" w:id="0">
    <w:p w:rsidR="004C6F47" w:rsidRDefault="004C6F47" w:rsidP="00AE7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F47" w:rsidRDefault="004C6F47" w:rsidP="00AE74B1">
      <w:r>
        <w:separator/>
      </w:r>
    </w:p>
  </w:footnote>
  <w:footnote w:type="continuationSeparator" w:id="0">
    <w:p w:rsidR="004C6F47" w:rsidRDefault="004C6F47" w:rsidP="00AE74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lvl w:ilvl="0">
      <w:start w:val="1"/>
      <w:numFmt w:val="decimal"/>
      <w:lvlText w:val="%1．"/>
      <w:lvlJc w:val="left"/>
      <w:pPr>
        <w:tabs>
          <w:tab w:val="left" w:pos="315"/>
        </w:tabs>
        <w:ind w:left="315" w:hanging="315"/>
      </w:pPr>
    </w:lvl>
  </w:abstractNum>
  <w:abstractNum w:abstractNumId="1" w15:restartNumberingAfterBreak="0">
    <w:nsid w:val="00000009"/>
    <w:multiLevelType w:val="singleLevel"/>
    <w:tmpl w:val="00000009"/>
    <w:lvl w:ilvl="0">
      <w:start w:val="1"/>
      <w:numFmt w:val="decimal"/>
      <w:lvlText w:val="%1．"/>
      <w:lvlJc w:val="left"/>
      <w:pPr>
        <w:tabs>
          <w:tab w:val="left" w:pos="1395"/>
        </w:tabs>
        <w:ind w:left="1395" w:hanging="315"/>
      </w:pPr>
    </w:lvl>
  </w:abstractNum>
  <w:abstractNum w:abstractNumId="2" w15:restartNumberingAfterBreak="0">
    <w:nsid w:val="0000000B"/>
    <w:multiLevelType w:val="multilevel"/>
    <w:tmpl w:val="0000000B"/>
    <w:lvl w:ilvl="0">
      <w:start w:val="2"/>
      <w:numFmt w:val="decimal"/>
      <w:lvlText w:val="%1."/>
      <w:lvlJc w:val="left"/>
      <w:pPr>
        <w:tabs>
          <w:tab w:val="left" w:pos="780"/>
        </w:tabs>
        <w:ind w:left="780" w:hanging="360"/>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3" w15:restartNumberingAfterBreak="0">
    <w:nsid w:val="0000000C"/>
    <w:multiLevelType w:val="singleLevel"/>
    <w:tmpl w:val="0000000C"/>
    <w:lvl w:ilvl="0">
      <w:start w:val="1"/>
      <w:numFmt w:val="japaneseCounting"/>
      <w:lvlText w:val="%1、"/>
      <w:lvlJc w:val="left"/>
      <w:pPr>
        <w:tabs>
          <w:tab w:val="left" w:pos="480"/>
        </w:tabs>
        <w:ind w:left="480" w:hanging="480"/>
      </w:pPr>
    </w:lvl>
  </w:abstractNum>
  <w:abstractNum w:abstractNumId="4" w15:restartNumberingAfterBreak="0">
    <w:nsid w:val="0000000E"/>
    <w:multiLevelType w:val="multilevel"/>
    <w:tmpl w:val="0000000E"/>
    <w:lvl w:ilvl="0">
      <w:start w:val="1"/>
      <w:numFmt w:val="decimal"/>
      <w:lvlText w:val="%1."/>
      <w:lvlJc w:val="left"/>
      <w:pPr>
        <w:tabs>
          <w:tab w:val="left" w:pos="810"/>
        </w:tabs>
        <w:ind w:left="810" w:hanging="390"/>
      </w:pPr>
      <w:rPr>
        <w:rFonts w:hint="default"/>
      </w:rPr>
    </w:lvl>
    <w:lvl w:ilvl="1">
      <w:start w:val="1"/>
      <w:numFmt w:val="lowerLetter"/>
      <w:lvlText w:val="%2)"/>
      <w:lvlJc w:val="left"/>
      <w:pPr>
        <w:tabs>
          <w:tab w:val="left" w:pos="1260"/>
        </w:tabs>
        <w:ind w:left="1260" w:hanging="420"/>
      </w:pPr>
      <w:rPr>
        <w:rFonts w:hint="eastAsia"/>
      </w:rPr>
    </w:lvl>
    <w:lvl w:ilvl="2">
      <w:start w:val="1"/>
      <w:numFmt w:val="lowerRoman"/>
      <w:lvlText w:val="%3."/>
      <w:lvlJc w:val="right"/>
      <w:pPr>
        <w:tabs>
          <w:tab w:val="left" w:pos="1680"/>
        </w:tabs>
        <w:ind w:left="1680" w:hanging="420"/>
      </w:pPr>
      <w:rPr>
        <w:rFonts w:hint="eastAsia"/>
      </w:rPr>
    </w:lvl>
    <w:lvl w:ilvl="3">
      <w:start w:val="1"/>
      <w:numFmt w:val="decimal"/>
      <w:lvlText w:val="%4."/>
      <w:lvlJc w:val="left"/>
      <w:pPr>
        <w:tabs>
          <w:tab w:val="left" w:pos="2100"/>
        </w:tabs>
        <w:ind w:left="2100" w:hanging="420"/>
      </w:pPr>
      <w:rPr>
        <w:rFonts w:hint="eastAsia"/>
      </w:rPr>
    </w:lvl>
    <w:lvl w:ilvl="4">
      <w:start w:val="1"/>
      <w:numFmt w:val="lowerLetter"/>
      <w:lvlText w:val="%5)"/>
      <w:lvlJc w:val="left"/>
      <w:pPr>
        <w:tabs>
          <w:tab w:val="left" w:pos="2520"/>
        </w:tabs>
        <w:ind w:left="2520" w:hanging="420"/>
      </w:pPr>
      <w:rPr>
        <w:rFonts w:hint="eastAsia"/>
      </w:rPr>
    </w:lvl>
    <w:lvl w:ilvl="5">
      <w:start w:val="1"/>
      <w:numFmt w:val="lowerRoman"/>
      <w:lvlText w:val="%6."/>
      <w:lvlJc w:val="right"/>
      <w:pPr>
        <w:tabs>
          <w:tab w:val="left" w:pos="2940"/>
        </w:tabs>
        <w:ind w:left="2940" w:hanging="420"/>
      </w:pPr>
      <w:rPr>
        <w:rFonts w:hint="eastAsia"/>
      </w:rPr>
    </w:lvl>
    <w:lvl w:ilvl="6">
      <w:start w:val="1"/>
      <w:numFmt w:val="decimal"/>
      <w:lvlText w:val="%7."/>
      <w:lvlJc w:val="left"/>
      <w:pPr>
        <w:tabs>
          <w:tab w:val="left" w:pos="3360"/>
        </w:tabs>
        <w:ind w:left="3360" w:hanging="420"/>
      </w:pPr>
      <w:rPr>
        <w:rFonts w:hint="eastAsia"/>
      </w:rPr>
    </w:lvl>
    <w:lvl w:ilvl="7">
      <w:start w:val="1"/>
      <w:numFmt w:val="lowerLetter"/>
      <w:lvlText w:val="%8)"/>
      <w:lvlJc w:val="left"/>
      <w:pPr>
        <w:tabs>
          <w:tab w:val="left" w:pos="3780"/>
        </w:tabs>
        <w:ind w:left="3780" w:hanging="420"/>
      </w:pPr>
      <w:rPr>
        <w:rFonts w:hint="eastAsia"/>
      </w:rPr>
    </w:lvl>
    <w:lvl w:ilvl="8">
      <w:start w:val="1"/>
      <w:numFmt w:val="lowerRoman"/>
      <w:lvlText w:val="%9."/>
      <w:lvlJc w:val="right"/>
      <w:pPr>
        <w:tabs>
          <w:tab w:val="left" w:pos="4200"/>
        </w:tabs>
        <w:ind w:left="4200" w:hanging="420"/>
      </w:pPr>
      <w:rPr>
        <w:rFonts w:hint="eastAsia"/>
      </w:rPr>
    </w:lvl>
  </w:abstractNum>
  <w:abstractNum w:abstractNumId="5" w15:restartNumberingAfterBreak="0">
    <w:nsid w:val="00000011"/>
    <w:multiLevelType w:val="singleLevel"/>
    <w:tmpl w:val="00000011"/>
    <w:lvl w:ilvl="0">
      <w:start w:val="1"/>
      <w:numFmt w:val="decimal"/>
      <w:lvlText w:val="%1．"/>
      <w:lvlJc w:val="left"/>
      <w:pPr>
        <w:tabs>
          <w:tab w:val="left" w:pos="315"/>
        </w:tabs>
        <w:ind w:left="315" w:hanging="315"/>
      </w:pPr>
    </w:lvl>
  </w:abstractNum>
  <w:abstractNum w:abstractNumId="6" w15:restartNumberingAfterBreak="0">
    <w:nsid w:val="0AF21FD3"/>
    <w:multiLevelType w:val="multilevel"/>
    <w:tmpl w:val="0AF21FD3"/>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B0607D7"/>
    <w:multiLevelType w:val="multilevel"/>
    <w:tmpl w:val="0B0607D7"/>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0CD21758"/>
    <w:multiLevelType w:val="multilevel"/>
    <w:tmpl w:val="0CD21758"/>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31281537"/>
    <w:multiLevelType w:val="multilevel"/>
    <w:tmpl w:val="31281537"/>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15:restartNumberingAfterBreak="0">
    <w:nsid w:val="3D5101A5"/>
    <w:multiLevelType w:val="multilevel"/>
    <w:tmpl w:val="3D5101A5"/>
    <w:lvl w:ilvl="0">
      <w:start w:val="1"/>
      <w:numFmt w:val="decimal"/>
      <w:lvlText w:val="%1."/>
      <w:lvlJc w:val="left"/>
      <w:pPr>
        <w:tabs>
          <w:tab w:val="left" w:pos="780"/>
        </w:tabs>
        <w:ind w:left="780" w:hanging="360"/>
      </w:p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1" w15:restartNumberingAfterBreak="0">
    <w:nsid w:val="46EA3336"/>
    <w:multiLevelType w:val="multilevel"/>
    <w:tmpl w:val="46EA3336"/>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2" w15:restartNumberingAfterBreak="0">
    <w:nsid w:val="592B0BFE"/>
    <w:multiLevelType w:val="multilevel"/>
    <w:tmpl w:val="592B0BFE"/>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3" w15:restartNumberingAfterBreak="0">
    <w:nsid w:val="5C951B37"/>
    <w:multiLevelType w:val="multilevel"/>
    <w:tmpl w:val="5C951B37"/>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15:restartNumberingAfterBreak="0">
    <w:nsid w:val="6126277E"/>
    <w:multiLevelType w:val="multilevel"/>
    <w:tmpl w:val="6126277E"/>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5" w15:restartNumberingAfterBreak="0">
    <w:nsid w:val="631326BE"/>
    <w:multiLevelType w:val="multilevel"/>
    <w:tmpl w:val="631326BE"/>
    <w:lvl w:ilvl="0">
      <w:start w:val="1"/>
      <w:numFmt w:val="decimal"/>
      <w:lvlText w:val="%1."/>
      <w:lvlJc w:val="left"/>
      <w:pPr>
        <w:tabs>
          <w:tab w:val="left" w:pos="810"/>
        </w:tabs>
        <w:ind w:left="810" w:hanging="390"/>
      </w:pPr>
      <w:rPr>
        <w:rFonts w:hint="default"/>
      </w:rPr>
    </w:lvl>
    <w:lvl w:ilvl="1">
      <w:start w:val="1"/>
      <w:numFmt w:val="lowerLetter"/>
      <w:lvlText w:val="%2)"/>
      <w:lvlJc w:val="left"/>
      <w:pPr>
        <w:tabs>
          <w:tab w:val="left" w:pos="1260"/>
        </w:tabs>
        <w:ind w:left="1260" w:hanging="420"/>
      </w:pPr>
      <w:rPr>
        <w:rFonts w:hint="eastAsia"/>
      </w:rPr>
    </w:lvl>
    <w:lvl w:ilvl="2">
      <w:start w:val="1"/>
      <w:numFmt w:val="lowerRoman"/>
      <w:lvlText w:val="%3."/>
      <w:lvlJc w:val="right"/>
      <w:pPr>
        <w:tabs>
          <w:tab w:val="left" w:pos="1680"/>
        </w:tabs>
        <w:ind w:left="1680" w:hanging="420"/>
      </w:pPr>
      <w:rPr>
        <w:rFonts w:hint="eastAsia"/>
      </w:rPr>
    </w:lvl>
    <w:lvl w:ilvl="3">
      <w:start w:val="1"/>
      <w:numFmt w:val="decimal"/>
      <w:lvlText w:val="%4."/>
      <w:lvlJc w:val="left"/>
      <w:pPr>
        <w:tabs>
          <w:tab w:val="left" w:pos="2100"/>
        </w:tabs>
        <w:ind w:left="2100" w:hanging="420"/>
      </w:pPr>
      <w:rPr>
        <w:rFonts w:hint="eastAsia"/>
      </w:rPr>
    </w:lvl>
    <w:lvl w:ilvl="4">
      <w:start w:val="1"/>
      <w:numFmt w:val="lowerLetter"/>
      <w:lvlText w:val="%5)"/>
      <w:lvlJc w:val="left"/>
      <w:pPr>
        <w:tabs>
          <w:tab w:val="left" w:pos="2520"/>
        </w:tabs>
        <w:ind w:left="2520" w:hanging="420"/>
      </w:pPr>
      <w:rPr>
        <w:rFonts w:hint="eastAsia"/>
      </w:rPr>
    </w:lvl>
    <w:lvl w:ilvl="5">
      <w:start w:val="1"/>
      <w:numFmt w:val="lowerRoman"/>
      <w:lvlText w:val="%6."/>
      <w:lvlJc w:val="right"/>
      <w:pPr>
        <w:tabs>
          <w:tab w:val="left" w:pos="2940"/>
        </w:tabs>
        <w:ind w:left="2940" w:hanging="420"/>
      </w:pPr>
      <w:rPr>
        <w:rFonts w:hint="eastAsia"/>
      </w:rPr>
    </w:lvl>
    <w:lvl w:ilvl="6">
      <w:start w:val="1"/>
      <w:numFmt w:val="decimal"/>
      <w:lvlText w:val="%7."/>
      <w:lvlJc w:val="left"/>
      <w:pPr>
        <w:tabs>
          <w:tab w:val="left" w:pos="3360"/>
        </w:tabs>
        <w:ind w:left="3360" w:hanging="420"/>
      </w:pPr>
      <w:rPr>
        <w:rFonts w:hint="eastAsia"/>
      </w:rPr>
    </w:lvl>
    <w:lvl w:ilvl="7">
      <w:start w:val="1"/>
      <w:numFmt w:val="lowerLetter"/>
      <w:lvlText w:val="%8)"/>
      <w:lvlJc w:val="left"/>
      <w:pPr>
        <w:tabs>
          <w:tab w:val="left" w:pos="3780"/>
        </w:tabs>
        <w:ind w:left="3780" w:hanging="420"/>
      </w:pPr>
      <w:rPr>
        <w:rFonts w:hint="eastAsia"/>
      </w:rPr>
    </w:lvl>
    <w:lvl w:ilvl="8">
      <w:start w:val="1"/>
      <w:numFmt w:val="lowerRoman"/>
      <w:lvlText w:val="%9."/>
      <w:lvlJc w:val="right"/>
      <w:pPr>
        <w:tabs>
          <w:tab w:val="left" w:pos="4200"/>
        </w:tabs>
        <w:ind w:left="4200" w:hanging="420"/>
      </w:pPr>
      <w:rPr>
        <w:rFonts w:hint="eastAsia"/>
      </w:rPr>
    </w:lvl>
  </w:abstractNum>
  <w:abstractNum w:abstractNumId="16" w15:restartNumberingAfterBreak="0">
    <w:nsid w:val="729464D5"/>
    <w:multiLevelType w:val="multilevel"/>
    <w:tmpl w:val="729464D5"/>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3"/>
    <w:lvlOverride w:ilvl="0">
      <w:startOverride w:val="1"/>
    </w:lvlOverride>
  </w:num>
  <w:num w:numId="2">
    <w:abstractNumId w:val="15"/>
  </w:num>
  <w:num w:numId="3">
    <w:abstractNumId w:val="11"/>
  </w:num>
  <w:num w:numId="4">
    <w:abstractNumId w:val="14"/>
  </w:num>
  <w:num w:numId="5">
    <w:abstractNumId w:val="9"/>
  </w:num>
  <w:num w:numId="6">
    <w:abstractNumId w:val="16"/>
  </w:num>
  <w:num w:numId="7">
    <w:abstractNumId w:val="12"/>
  </w:num>
  <w:num w:numId="8">
    <w:abstractNumId w:val="7"/>
  </w:num>
  <w:num w:numId="9">
    <w:abstractNumId w:val="8"/>
  </w:num>
  <w:num w:numId="10">
    <w:abstractNumId w:val="13"/>
  </w:num>
  <w:num w:numId="11">
    <w:abstractNumId w:val="6"/>
  </w:num>
  <w:num w:numId="12">
    <w:abstractNumId w:val="4"/>
  </w:num>
  <w:num w:numId="13">
    <w:abstractNumId w:val="0"/>
    <w:lvlOverride w:ilvl="0">
      <w:startOverride w:val="1"/>
    </w:lvlOverride>
  </w:num>
  <w:num w:numId="14">
    <w:abstractNumId w:val="5"/>
    <w:lvlOverride w:ilvl="0">
      <w:startOverride w:val="1"/>
    </w:lvlOverride>
  </w:num>
  <w:num w:numId="15">
    <w:abstractNumId w:val="1"/>
    <w:lvlOverride w:ilvl="0">
      <w:startOverride w:val="1"/>
    </w:lvlOverride>
  </w:num>
  <w:num w:numId="1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6734A"/>
    <w:rsid w:val="000112AF"/>
    <w:rsid w:val="00012B12"/>
    <w:rsid w:val="00190197"/>
    <w:rsid w:val="001C17A7"/>
    <w:rsid w:val="002079F1"/>
    <w:rsid w:val="00214986"/>
    <w:rsid w:val="003D7683"/>
    <w:rsid w:val="00400875"/>
    <w:rsid w:val="004022A4"/>
    <w:rsid w:val="004217E2"/>
    <w:rsid w:val="004C6F47"/>
    <w:rsid w:val="00530F4C"/>
    <w:rsid w:val="0056734A"/>
    <w:rsid w:val="006450E5"/>
    <w:rsid w:val="00660B1B"/>
    <w:rsid w:val="00753017"/>
    <w:rsid w:val="007B6C91"/>
    <w:rsid w:val="00820CF4"/>
    <w:rsid w:val="00851724"/>
    <w:rsid w:val="00854DBA"/>
    <w:rsid w:val="00884E34"/>
    <w:rsid w:val="00903B08"/>
    <w:rsid w:val="0094491F"/>
    <w:rsid w:val="009750AD"/>
    <w:rsid w:val="00A72988"/>
    <w:rsid w:val="00A82EA0"/>
    <w:rsid w:val="00A846EC"/>
    <w:rsid w:val="00AE74B1"/>
    <w:rsid w:val="00AE7E44"/>
    <w:rsid w:val="00B80ABA"/>
    <w:rsid w:val="00BF78A8"/>
    <w:rsid w:val="00C93A18"/>
    <w:rsid w:val="00CA23F5"/>
    <w:rsid w:val="00CA5073"/>
    <w:rsid w:val="00CA71F0"/>
    <w:rsid w:val="00CC233F"/>
    <w:rsid w:val="00CD2521"/>
    <w:rsid w:val="00CE7452"/>
    <w:rsid w:val="00D10791"/>
    <w:rsid w:val="00D16412"/>
    <w:rsid w:val="00D22F5E"/>
    <w:rsid w:val="00D4096A"/>
    <w:rsid w:val="00D7608C"/>
    <w:rsid w:val="00DF22C6"/>
    <w:rsid w:val="00DF60BE"/>
    <w:rsid w:val="00E265B1"/>
    <w:rsid w:val="00E86631"/>
    <w:rsid w:val="00EB5233"/>
    <w:rsid w:val="00ED1F69"/>
    <w:rsid w:val="00EF4A49"/>
    <w:rsid w:val="00F379E7"/>
    <w:rsid w:val="00F53AA9"/>
    <w:rsid w:val="00F54523"/>
    <w:rsid w:val="00F61350"/>
    <w:rsid w:val="39BB24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8752F55-8997-427C-8664-E905F015A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79E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379E7"/>
    <w:pPr>
      <w:tabs>
        <w:tab w:val="center" w:pos="4153"/>
        <w:tab w:val="right" w:pos="8306"/>
      </w:tabs>
      <w:snapToGrid w:val="0"/>
      <w:jc w:val="left"/>
    </w:pPr>
    <w:rPr>
      <w:sz w:val="18"/>
      <w:szCs w:val="18"/>
    </w:rPr>
  </w:style>
  <w:style w:type="paragraph" w:styleId="a4">
    <w:name w:val="header"/>
    <w:basedOn w:val="a"/>
    <w:link w:val="Char0"/>
    <w:uiPriority w:val="99"/>
    <w:unhideWhenUsed/>
    <w:rsid w:val="00F379E7"/>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Char"/>
    <w:qFormat/>
    <w:rsid w:val="00F379E7"/>
    <w:rPr>
      <w:rFonts w:ascii="宋体" w:eastAsia="宋体" w:hAnsi="Times New Roman" w:cs="Times New Roman"/>
      <w:sz w:val="24"/>
      <w:szCs w:val="20"/>
    </w:rPr>
  </w:style>
  <w:style w:type="character" w:customStyle="1" w:styleId="Char0">
    <w:name w:val="页眉 Char"/>
    <w:basedOn w:val="a0"/>
    <w:link w:val="a4"/>
    <w:uiPriority w:val="99"/>
    <w:semiHidden/>
    <w:rsid w:val="00F379E7"/>
    <w:rPr>
      <w:sz w:val="18"/>
      <w:szCs w:val="18"/>
    </w:rPr>
  </w:style>
  <w:style w:type="character" w:customStyle="1" w:styleId="Char">
    <w:name w:val="页脚 Char"/>
    <w:basedOn w:val="a0"/>
    <w:link w:val="a3"/>
    <w:uiPriority w:val="99"/>
    <w:semiHidden/>
    <w:qFormat/>
    <w:rsid w:val="00F379E7"/>
    <w:rPr>
      <w:sz w:val="18"/>
      <w:szCs w:val="18"/>
    </w:rPr>
  </w:style>
  <w:style w:type="character" w:customStyle="1" w:styleId="2Char">
    <w:name w:val="正文文本 2 Char"/>
    <w:basedOn w:val="a0"/>
    <w:link w:val="2"/>
    <w:rsid w:val="00F379E7"/>
    <w:rPr>
      <w:rFonts w:ascii="宋体" w:eastAsia="宋体"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331</Words>
  <Characters>1890</Characters>
  <Application>Microsoft Office Word</Application>
  <DocSecurity>0</DocSecurity>
  <Lines>15</Lines>
  <Paragraphs>4</Paragraphs>
  <ScaleCrop>false</ScaleCrop>
  <Company>HRBEU</Company>
  <LinksUpToDate>false</LinksUpToDate>
  <CharactersWithSpaces>2217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caiyp</cp:lastModifiedBy>
  <cp:revision>9</cp:revision>
  <cp:lastPrinted>2015-09-08T01:21:00Z</cp:lastPrinted>
  <dcterms:created xsi:type="dcterms:W3CDTF">2017-09-01T06:35:00Z</dcterms:created>
  <dcterms:modified xsi:type="dcterms:W3CDTF">2017-09-15T08:09:00Z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